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A679" w14:textId="77777777" w:rsidR="00836B99" w:rsidRDefault="00836B99" w:rsidP="00836B99">
      <w:pPr>
        <w:keepNext/>
        <w:suppressAutoHyphens/>
        <w:spacing w:after="0" w:line="240" w:lineRule="auto"/>
        <w:jc w:val="center"/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</w:pP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 xml:space="preserve">   </w:t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  <w:t xml:space="preserve">                     </w:t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</w:r>
      <w:r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ab/>
        <w:t xml:space="preserve">Załącznik nr 5 </w:t>
      </w:r>
    </w:p>
    <w:p w14:paraId="70EB1F29" w14:textId="77777777" w:rsidR="00836B99" w:rsidRDefault="00836B99" w:rsidP="00836B99">
      <w:pPr>
        <w:keepNext/>
        <w:suppressAutoHyphens/>
        <w:spacing w:after="0" w:line="240" w:lineRule="auto"/>
        <w:jc w:val="center"/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</w:pPr>
    </w:p>
    <w:p w14:paraId="0717525F" w14:textId="77777777" w:rsidR="00836B99" w:rsidRPr="007B01E9" w:rsidRDefault="00836B99" w:rsidP="00836B99">
      <w:pPr>
        <w:keepNext/>
        <w:suppressAutoHyphens/>
        <w:spacing w:after="0" w:line="240" w:lineRule="auto"/>
        <w:jc w:val="center"/>
        <w:rPr>
          <w:rFonts w:ascii="Verdana" w:hAnsi="Verdana"/>
          <w:b/>
          <w:iCs/>
          <w:color w:val="000000"/>
          <w:kern w:val="1"/>
          <w:sz w:val="18"/>
          <w:szCs w:val="18"/>
          <w:lang w:eastAsia="ar-SA"/>
        </w:rPr>
      </w:pPr>
      <w:r w:rsidRPr="007B01E9">
        <w:rPr>
          <w:rFonts w:ascii="Verdana" w:hAnsi="Verdana"/>
          <w:b/>
          <w:iCs/>
          <w:color w:val="000000"/>
          <w:kern w:val="1"/>
          <w:sz w:val="18"/>
          <w:szCs w:val="18"/>
          <w:lang w:eastAsia="ar-SA"/>
        </w:rPr>
        <w:t xml:space="preserve">PROJEKTOWANE POSTANOWIENIA UMOWY </w:t>
      </w:r>
    </w:p>
    <w:p w14:paraId="24BFBE56" w14:textId="77777777" w:rsidR="00836B99" w:rsidRDefault="00836B99" w:rsidP="00836B99">
      <w:pPr>
        <w:suppressAutoHyphens/>
        <w:spacing w:line="100" w:lineRule="atLeast"/>
        <w:rPr>
          <w:rFonts w:ascii="Verdana" w:hAnsi="Verdana"/>
          <w:kern w:val="1"/>
          <w:sz w:val="20"/>
          <w:szCs w:val="20"/>
          <w:lang w:eastAsia="ar-SA"/>
        </w:rPr>
      </w:pPr>
    </w:p>
    <w:p w14:paraId="6AF5A914" w14:textId="77777777" w:rsidR="00836B99" w:rsidRDefault="00836B99" w:rsidP="00836B99">
      <w:pPr>
        <w:suppressAutoHyphens/>
        <w:spacing w:line="100" w:lineRule="atLeast"/>
        <w:rPr>
          <w:rFonts w:ascii="Verdana" w:hAnsi="Verdana"/>
          <w:kern w:val="1"/>
          <w:sz w:val="20"/>
          <w:szCs w:val="20"/>
          <w:lang w:eastAsia="ar-SA"/>
        </w:rPr>
      </w:pPr>
      <w:r>
        <w:rPr>
          <w:rFonts w:ascii="Verdana" w:hAnsi="Verdana"/>
          <w:kern w:val="1"/>
          <w:sz w:val="20"/>
          <w:szCs w:val="20"/>
          <w:lang w:eastAsia="ar-SA"/>
        </w:rPr>
        <w:t xml:space="preserve">Zawarta w </w:t>
      </w: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Katowicach pomiędzy: </w:t>
      </w:r>
      <w:r>
        <w:rPr>
          <w:rFonts w:ascii="Verdana" w:hAnsi="Verdana"/>
          <w:kern w:val="1"/>
          <w:sz w:val="20"/>
          <w:szCs w:val="20"/>
          <w:lang w:eastAsia="ar-SA"/>
        </w:rPr>
        <w:t xml:space="preserve">                                      </w:t>
      </w:r>
    </w:p>
    <w:p w14:paraId="6D645B2D" w14:textId="77777777" w:rsidR="00836B99" w:rsidRPr="00CE2CDE" w:rsidRDefault="00836B99" w:rsidP="00836B99">
      <w:pPr>
        <w:suppressAutoHyphens/>
        <w:spacing w:line="100" w:lineRule="atLeast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>Skarbem Państwa - Generalnym Dyrektorem Dróg Krajowych i Autostrad</w:t>
      </w:r>
    </w:p>
    <w:p w14:paraId="3E0AB161" w14:textId="77777777" w:rsidR="00836B99" w:rsidRPr="00CE2CDE" w:rsidRDefault="00836B99" w:rsidP="00836B99">
      <w:pPr>
        <w:suppressAutoHyphens/>
        <w:spacing w:line="100" w:lineRule="atLeast"/>
        <w:ind w:right="-290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>w imieniu którego działają na podstawie pełnomocnictwa:</w:t>
      </w:r>
    </w:p>
    <w:p w14:paraId="3B439C99" w14:textId="77777777" w:rsidR="00836B99" w:rsidRPr="00CE2CDE" w:rsidRDefault="00836B99" w:rsidP="00836B99">
      <w:pPr>
        <w:suppressAutoHyphens/>
        <w:spacing w:after="120" w:line="100" w:lineRule="atLeast"/>
        <w:rPr>
          <w:rFonts w:ascii="Verdana" w:hAnsi="Verdana"/>
          <w:color w:val="000000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color w:val="000000"/>
          <w:kern w:val="1"/>
          <w:sz w:val="20"/>
          <w:szCs w:val="20"/>
          <w:lang w:eastAsia="ar-SA"/>
        </w:rPr>
        <w:t>p. ……………………………………………………………………………</w:t>
      </w:r>
      <w:r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……………………………</w:t>
      </w:r>
      <w:r w:rsidRPr="00CE2CDE"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</w:t>
      </w:r>
    </w:p>
    <w:p w14:paraId="2BDB6290" w14:textId="77777777" w:rsidR="00836B99" w:rsidRPr="00CE2CDE" w:rsidRDefault="00836B99" w:rsidP="00836B99">
      <w:pPr>
        <w:suppressAutoHyphens/>
        <w:spacing w:after="120" w:line="100" w:lineRule="atLeast"/>
        <w:rPr>
          <w:rFonts w:ascii="Verdana" w:hAnsi="Verdana"/>
          <w:kern w:val="1"/>
          <w:sz w:val="8"/>
          <w:szCs w:val="8"/>
          <w:lang w:eastAsia="ar-SA"/>
        </w:rPr>
      </w:pPr>
    </w:p>
    <w:p w14:paraId="1A610502" w14:textId="77777777" w:rsidR="00836B99" w:rsidRPr="00CE2CDE" w:rsidRDefault="00836B99" w:rsidP="00836B99">
      <w:pPr>
        <w:suppressAutoHyphens/>
        <w:spacing w:after="120" w:line="100" w:lineRule="atLeast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p. </w:t>
      </w:r>
      <w:r w:rsidRPr="00CE2CDE"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……………………………………………………………………………</w:t>
      </w:r>
      <w:r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……………………………</w:t>
      </w:r>
      <w:r w:rsidRPr="00CE2CDE">
        <w:rPr>
          <w:rFonts w:ascii="Verdana" w:hAnsi="Verdana"/>
          <w:color w:val="000000"/>
          <w:kern w:val="1"/>
          <w:sz w:val="20"/>
          <w:szCs w:val="20"/>
          <w:lang w:eastAsia="ar-SA"/>
        </w:rPr>
        <w:t>……………</w:t>
      </w:r>
    </w:p>
    <w:p w14:paraId="1709D746" w14:textId="77777777" w:rsidR="00836B99" w:rsidRPr="00CE2CDE" w:rsidRDefault="00836B99" w:rsidP="00836B99">
      <w:pPr>
        <w:suppressAutoHyphens/>
        <w:spacing w:line="100" w:lineRule="atLeast"/>
        <w:ind w:right="-290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z Oddziału GDDKiA w Katowicach z siedzibą przy ul. Myśliwskiej 5, 40-017  Katowice                                             </w:t>
      </w:r>
      <w:r w:rsidRPr="00CE2CDE">
        <w:rPr>
          <w:rFonts w:ascii="Verdana" w:hAnsi="Verdana"/>
          <w:kern w:val="1"/>
          <w:sz w:val="20"/>
          <w:szCs w:val="20"/>
          <w:lang w:val="de-DE" w:eastAsia="ar-SA"/>
        </w:rPr>
        <w:t xml:space="preserve">REGON: </w:t>
      </w:r>
      <w:r w:rsidRPr="00CE2CDE">
        <w:rPr>
          <w:rFonts w:ascii="Verdana" w:hAnsi="Verdana"/>
          <w:bCs/>
          <w:kern w:val="1"/>
          <w:sz w:val="20"/>
          <w:szCs w:val="20"/>
          <w:lang w:val="de-DE" w:eastAsia="ar-SA"/>
        </w:rPr>
        <w:t xml:space="preserve">017511575 – 00050, </w:t>
      </w:r>
      <w:r w:rsidRPr="00CE2CDE">
        <w:rPr>
          <w:rFonts w:ascii="Verdana" w:hAnsi="Verdana"/>
          <w:kern w:val="1"/>
          <w:sz w:val="20"/>
          <w:szCs w:val="20"/>
          <w:lang w:val="de-DE" w:eastAsia="ar-SA"/>
        </w:rPr>
        <w:t xml:space="preserve"> NIP:  954-24-02-923</w:t>
      </w: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             </w:t>
      </w:r>
    </w:p>
    <w:p w14:paraId="6F945F16" w14:textId="77777777" w:rsidR="00836B99" w:rsidRPr="00F874A0" w:rsidRDefault="00836B99" w:rsidP="00836B99">
      <w:pPr>
        <w:suppressAutoHyphens/>
        <w:spacing w:line="100" w:lineRule="atLeast"/>
        <w:rPr>
          <w:rFonts w:ascii="Verdana" w:hAnsi="Verdana"/>
          <w:color w:val="000000"/>
          <w:kern w:val="1"/>
          <w:sz w:val="20"/>
          <w:szCs w:val="20"/>
          <w:lang w:eastAsia="ar-SA"/>
        </w:rPr>
      </w:pPr>
      <w:r w:rsidRPr="00F874A0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zwanym  dalej </w:t>
      </w:r>
      <w:r w:rsidRPr="00F874A0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„Zamawiającym”,</w:t>
      </w:r>
      <w:r w:rsidRPr="00F874A0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</w:p>
    <w:p w14:paraId="2A10B3D9" w14:textId="77777777" w:rsidR="00836B99" w:rsidRPr="00F874A0" w:rsidRDefault="00836B99" w:rsidP="00836B99">
      <w:pPr>
        <w:rPr>
          <w:rFonts w:ascii="Verdana" w:hAnsi="Verdana"/>
          <w:sz w:val="20"/>
          <w:szCs w:val="20"/>
        </w:rPr>
      </w:pPr>
      <w:r w:rsidRPr="00F874A0">
        <w:rPr>
          <w:rFonts w:ascii="Verdana" w:hAnsi="Verdana"/>
          <w:sz w:val="20"/>
          <w:szCs w:val="20"/>
        </w:rPr>
        <w:t>a</w:t>
      </w:r>
    </w:p>
    <w:p w14:paraId="5DD05230" w14:textId="77777777" w:rsidR="00836B99" w:rsidRPr="00F874A0" w:rsidRDefault="00836B99" w:rsidP="00836B99">
      <w:pPr>
        <w:spacing w:line="360" w:lineRule="auto"/>
        <w:jc w:val="both"/>
        <w:rPr>
          <w:rFonts w:ascii="Verdana" w:hAnsi="Verdana" w:cs="Arial"/>
          <w:sz w:val="20"/>
          <w:szCs w:val="20"/>
        </w:rPr>
      </w:pPr>
      <w:r w:rsidRPr="00F874A0">
        <w:rPr>
          <w:rFonts w:ascii="Verdana" w:hAnsi="Verdana"/>
          <w:sz w:val="20"/>
          <w:szCs w:val="20"/>
        </w:rPr>
        <w:t xml:space="preserve">__________  ____________, prowadzącym działalność gospodarczą pod firmą </w:t>
      </w:r>
      <w:r w:rsidRPr="00F874A0">
        <w:rPr>
          <w:rFonts w:ascii="Verdana" w:hAnsi="Verdana"/>
          <w:b/>
          <w:sz w:val="20"/>
          <w:szCs w:val="20"/>
        </w:rPr>
        <w:t xml:space="preserve">_________________________ </w:t>
      </w:r>
      <w:r w:rsidRPr="00F874A0">
        <w:rPr>
          <w:rFonts w:ascii="Verdana" w:hAnsi="Verdana"/>
          <w:sz w:val="20"/>
          <w:szCs w:val="20"/>
        </w:rPr>
        <w:t xml:space="preserve">z siedzibą przy ul. ______________, ________________(__-____), wpisaną do Centralnej Ewidencji i Informacji o Działalności Gospodarczej NIP: </w:t>
      </w:r>
      <w:r w:rsidRPr="00F874A0">
        <w:rPr>
          <w:rFonts w:ascii="Verdana" w:hAnsi="Verdana" w:cs="Arial"/>
          <w:sz w:val="20"/>
          <w:szCs w:val="20"/>
        </w:rPr>
        <w:t>__________________,</w:t>
      </w:r>
      <w:r w:rsidRPr="00F874A0">
        <w:rPr>
          <w:rFonts w:ascii="Verdana" w:hAnsi="Verdana"/>
          <w:sz w:val="20"/>
          <w:szCs w:val="20"/>
        </w:rPr>
        <w:t xml:space="preserve"> REGON: </w:t>
      </w:r>
      <w:r w:rsidRPr="00F874A0">
        <w:rPr>
          <w:rFonts w:ascii="Verdana" w:hAnsi="Verdana" w:cs="Arial"/>
          <w:sz w:val="20"/>
          <w:szCs w:val="20"/>
        </w:rPr>
        <w:t>____________________</w:t>
      </w:r>
    </w:p>
    <w:p w14:paraId="1BEDEAC9" w14:textId="77777777" w:rsidR="00836B99" w:rsidRPr="00F874A0" w:rsidRDefault="00836B99" w:rsidP="00836B99">
      <w:pPr>
        <w:spacing w:line="360" w:lineRule="auto"/>
        <w:jc w:val="both"/>
        <w:rPr>
          <w:rFonts w:ascii="Verdana" w:hAnsi="Verdana" w:cs="Arial"/>
          <w:sz w:val="20"/>
          <w:szCs w:val="20"/>
          <w:highlight w:val="lightGray"/>
        </w:rPr>
      </w:pPr>
      <w:r w:rsidRPr="00F874A0">
        <w:rPr>
          <w:rFonts w:ascii="Verdana" w:hAnsi="Verdana" w:cs="Arial"/>
          <w:sz w:val="20"/>
          <w:szCs w:val="20"/>
          <w:highlight w:val="lightGray"/>
        </w:rPr>
        <w:t>/albo:</w:t>
      </w:r>
    </w:p>
    <w:p w14:paraId="1154D15A" w14:textId="77777777" w:rsidR="00836B99" w:rsidRPr="00F874A0" w:rsidRDefault="00836B99" w:rsidP="00836B99">
      <w:pPr>
        <w:spacing w:line="360" w:lineRule="auto"/>
        <w:jc w:val="both"/>
        <w:rPr>
          <w:rFonts w:ascii="Verdana" w:hAnsi="Verdana"/>
          <w:color w:val="000000"/>
          <w:sz w:val="20"/>
          <w:szCs w:val="20"/>
          <w:highlight w:val="lightGray"/>
        </w:rPr>
      </w:pPr>
      <w:r w:rsidRPr="00F874A0">
        <w:rPr>
          <w:rFonts w:ascii="Verdana" w:hAnsi="Verdana" w:cs="Arial"/>
          <w:sz w:val="20"/>
          <w:szCs w:val="20"/>
          <w:highlight w:val="lightGray"/>
        </w:rPr>
        <w:t xml:space="preserve">____________________________, z siedzibą przy ul.___________, </w:t>
      </w:r>
      <w:r w:rsidRPr="00F874A0">
        <w:rPr>
          <w:rFonts w:ascii="Verdana" w:hAnsi="Verdana"/>
          <w:sz w:val="20"/>
          <w:szCs w:val="20"/>
          <w:highlight w:val="lightGray"/>
        </w:rPr>
        <w:t>________________(__-____),</w:t>
      </w:r>
      <w:r w:rsidRPr="00F874A0">
        <w:rPr>
          <w:rFonts w:ascii="Verdana" w:hAnsi="Verdana" w:cs="Arial"/>
          <w:sz w:val="20"/>
          <w:szCs w:val="20"/>
          <w:highlight w:val="lightGray"/>
        </w:rPr>
        <w:t xml:space="preserve"> </w:t>
      </w:r>
      <w:r w:rsidRPr="00F874A0">
        <w:rPr>
          <w:rFonts w:ascii="Verdana" w:hAnsi="Verdana"/>
          <w:sz w:val="20"/>
          <w:szCs w:val="20"/>
          <w:highlight w:val="lightGray"/>
        </w:rPr>
        <w:t xml:space="preserve">wpisaną do Rejestru Przedsiębiorców Krajowego Rejestru Sądowego pod nr KRS ___________, </w:t>
      </w:r>
      <w:r w:rsidRPr="00F874A0">
        <w:rPr>
          <w:rFonts w:ascii="Verdana" w:hAnsi="Verdana"/>
          <w:color w:val="000000"/>
          <w:sz w:val="20"/>
          <w:szCs w:val="20"/>
          <w:highlight w:val="lightGray"/>
        </w:rPr>
        <w:t xml:space="preserve">NIP: __________________, REGON:________________, </w:t>
      </w:r>
    </w:p>
    <w:p w14:paraId="7DF0233D" w14:textId="77777777" w:rsidR="00836B99" w:rsidRPr="00F874A0" w:rsidRDefault="00836B99" w:rsidP="00836B99">
      <w:pPr>
        <w:spacing w:after="120"/>
        <w:rPr>
          <w:rFonts w:ascii="Verdana" w:hAnsi="Verdana"/>
          <w:color w:val="000000"/>
          <w:sz w:val="20"/>
          <w:szCs w:val="20"/>
          <w:highlight w:val="lightGray"/>
        </w:rPr>
      </w:pPr>
      <w:r w:rsidRPr="00F874A0">
        <w:rPr>
          <w:rFonts w:ascii="Verdana" w:hAnsi="Verdana"/>
          <w:color w:val="000000"/>
          <w:sz w:val="20"/>
          <w:szCs w:val="20"/>
          <w:highlight w:val="lightGray"/>
        </w:rPr>
        <w:t>reprezentowaną przez:</w:t>
      </w:r>
    </w:p>
    <w:p w14:paraId="0084C82F" w14:textId="77777777" w:rsidR="00836B99" w:rsidRPr="00F874A0" w:rsidRDefault="00836B99" w:rsidP="00836B99">
      <w:pPr>
        <w:spacing w:after="120"/>
        <w:ind w:left="720"/>
        <w:jc w:val="both"/>
        <w:rPr>
          <w:rFonts w:ascii="Verdana" w:hAnsi="Verdana"/>
          <w:color w:val="000000"/>
          <w:sz w:val="20"/>
          <w:szCs w:val="20"/>
          <w:highlight w:val="lightGray"/>
        </w:rPr>
      </w:pPr>
    </w:p>
    <w:p w14:paraId="010071A5" w14:textId="77777777" w:rsidR="00836B99" w:rsidRPr="00F874A0" w:rsidRDefault="00836B99" w:rsidP="00AD1925">
      <w:pPr>
        <w:numPr>
          <w:ilvl w:val="0"/>
          <w:numId w:val="11"/>
        </w:numPr>
        <w:autoSpaceDN w:val="0"/>
        <w:spacing w:after="120"/>
        <w:jc w:val="both"/>
        <w:rPr>
          <w:rFonts w:ascii="Verdana" w:hAnsi="Verdana"/>
          <w:b/>
          <w:color w:val="000000"/>
          <w:sz w:val="20"/>
          <w:szCs w:val="20"/>
          <w:highlight w:val="lightGray"/>
        </w:rPr>
      </w:pPr>
      <w:r w:rsidRPr="00F874A0">
        <w:rPr>
          <w:rFonts w:ascii="Verdana" w:hAnsi="Verdana"/>
          <w:b/>
          <w:color w:val="000000"/>
          <w:sz w:val="20"/>
          <w:szCs w:val="20"/>
          <w:highlight w:val="lightGray"/>
        </w:rPr>
        <w:t>_______________________________________________________</w:t>
      </w:r>
    </w:p>
    <w:p w14:paraId="09146DC2" w14:textId="77777777" w:rsidR="00836B99" w:rsidRPr="00F874A0" w:rsidRDefault="00836B99" w:rsidP="00AD1925">
      <w:pPr>
        <w:numPr>
          <w:ilvl w:val="0"/>
          <w:numId w:val="11"/>
        </w:numPr>
        <w:autoSpaceDN w:val="0"/>
        <w:spacing w:after="120"/>
        <w:jc w:val="both"/>
        <w:rPr>
          <w:rFonts w:ascii="Verdana" w:hAnsi="Verdana"/>
          <w:b/>
          <w:color w:val="000000"/>
          <w:sz w:val="20"/>
          <w:szCs w:val="20"/>
          <w:highlight w:val="lightGray"/>
        </w:rPr>
      </w:pPr>
      <w:r w:rsidRPr="00F874A0">
        <w:rPr>
          <w:rFonts w:ascii="Verdana" w:hAnsi="Verdana"/>
          <w:b/>
          <w:color w:val="000000"/>
          <w:sz w:val="20"/>
          <w:szCs w:val="20"/>
          <w:highlight w:val="lightGray"/>
        </w:rPr>
        <w:t>_______________________________________________________ /</w:t>
      </w:r>
    </w:p>
    <w:p w14:paraId="6FC36DE5" w14:textId="77777777" w:rsidR="00836B99" w:rsidRPr="00CE2CDE" w:rsidRDefault="00836B99" w:rsidP="00836B99">
      <w:pPr>
        <w:suppressAutoHyphens/>
        <w:spacing w:after="0" w:line="240" w:lineRule="auto"/>
        <w:rPr>
          <w:rFonts w:ascii="Verdana" w:hAnsi="Verdana"/>
          <w:color w:val="000000"/>
          <w:kern w:val="1"/>
          <w:sz w:val="20"/>
          <w:szCs w:val="20"/>
          <w:lang w:eastAsia="ar-SA"/>
        </w:rPr>
      </w:pPr>
    </w:p>
    <w:p w14:paraId="375BE785" w14:textId="77777777" w:rsidR="00836B99" w:rsidRPr="00CE2CDE" w:rsidRDefault="00836B99" w:rsidP="00836B99">
      <w:pPr>
        <w:suppressAutoHyphens/>
        <w:spacing w:after="0" w:line="240" w:lineRule="auto"/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zwanym dalej </w:t>
      </w:r>
      <w:r w:rsidRPr="00CE2CDE">
        <w:rPr>
          <w:rFonts w:ascii="Verdana" w:hAnsi="Verdana"/>
          <w:b/>
          <w:iCs/>
          <w:color w:val="000000"/>
          <w:kern w:val="1"/>
          <w:sz w:val="20"/>
          <w:szCs w:val="20"/>
          <w:lang w:eastAsia="ar-SA"/>
        </w:rPr>
        <w:t xml:space="preserve">„Wykonawcą”, </w:t>
      </w:r>
    </w:p>
    <w:p w14:paraId="5BCDA777" w14:textId="77777777" w:rsidR="00836B99" w:rsidRPr="00CE2CDE" w:rsidRDefault="00836B99" w:rsidP="00836B99">
      <w:pPr>
        <w:suppressAutoHyphens/>
        <w:spacing w:after="0" w:line="240" w:lineRule="auto"/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łącznie w dalszej części umowy zwanymi  „Stronami”. </w:t>
      </w:r>
    </w:p>
    <w:p w14:paraId="7B9E6B60" w14:textId="77777777" w:rsidR="00836B99" w:rsidRPr="00CE2CDE" w:rsidRDefault="00836B99" w:rsidP="00836B99">
      <w:pPr>
        <w:suppressAutoHyphens/>
        <w:spacing w:after="0" w:line="240" w:lineRule="auto"/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</w:pPr>
    </w:p>
    <w:p w14:paraId="078A3857" w14:textId="77777777" w:rsidR="00836B99" w:rsidRDefault="00836B99" w:rsidP="00836B99">
      <w:pPr>
        <w:suppressAutoHyphens/>
        <w:spacing w:before="120" w:line="100" w:lineRule="atLeast"/>
        <w:jc w:val="both"/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</w:pP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Umowa została zawart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a na podstawie Zarządzenia nr 51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Generalnego Dyrektora Dróg Kra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jowych i Autostrad z dnia 23.12.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20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>20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r. w sprawie realizacji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przez Generalną  Dyrekcję Dróg Krajowych i Autostrad,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zamówień publicznych</w:t>
      </w: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o wartości  mniejszej niż 130 000,00 zł oraz wyłączonych spod stosowania przepisów ustawy z dnia 11 września 2019r.-Prawo Zamówień Publicznych.</w:t>
      </w:r>
      <w:r w:rsidRPr="006C1DB6"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 </w:t>
      </w:r>
    </w:p>
    <w:p w14:paraId="5CA01BD3" w14:textId="77777777" w:rsidR="00836B99" w:rsidRPr="0035618A" w:rsidRDefault="00836B99" w:rsidP="00836B99">
      <w:pPr>
        <w:suppressAutoHyphens/>
        <w:spacing w:before="120" w:line="100" w:lineRule="atLeast"/>
        <w:jc w:val="both"/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</w:pPr>
      <w:r>
        <w:rPr>
          <w:rFonts w:ascii="Verdana" w:hAnsi="Verdana"/>
          <w:iCs/>
          <w:color w:val="000000"/>
          <w:kern w:val="1"/>
          <w:sz w:val="20"/>
          <w:szCs w:val="20"/>
          <w:lang w:eastAsia="ar-SA"/>
        </w:rPr>
        <w:t xml:space="preserve">Do niniejszej umowy nie stosuje się przepisów ustawy z dnia 11 września 2019r.- Prawo Zamówień Publicznych na podstawie art. 2 ust. 1 pkt 1 tej ustawy. </w:t>
      </w:r>
    </w:p>
    <w:p w14:paraId="05584CAA" w14:textId="77777777" w:rsidR="00836B99" w:rsidRDefault="00836B99" w:rsidP="009D7DDA">
      <w:pPr>
        <w:suppressAutoHyphens/>
        <w:spacing w:after="0" w:line="240" w:lineRule="auto"/>
        <w:jc w:val="center"/>
        <w:rPr>
          <w:rFonts w:ascii="Verdana" w:hAnsi="Verdana"/>
          <w:b/>
          <w:kern w:val="1"/>
          <w:sz w:val="20"/>
          <w:szCs w:val="20"/>
          <w:lang w:eastAsia="ar-SA"/>
        </w:rPr>
      </w:pPr>
      <w:r w:rsidRPr="009D7DDA">
        <w:rPr>
          <w:rFonts w:ascii="Verdana" w:hAnsi="Verdana"/>
          <w:b/>
          <w:kern w:val="1"/>
          <w:sz w:val="20"/>
          <w:szCs w:val="20"/>
          <w:lang w:eastAsia="ar-SA"/>
        </w:rPr>
        <w:lastRenderedPageBreak/>
        <w:t>§ 1</w:t>
      </w:r>
    </w:p>
    <w:p w14:paraId="6FE9C753" w14:textId="77777777" w:rsidR="009D7DDA" w:rsidRPr="009D7DDA" w:rsidRDefault="009D7DDA" w:rsidP="009D7DDA">
      <w:pPr>
        <w:suppressAutoHyphens/>
        <w:spacing w:after="0" w:line="240" w:lineRule="auto"/>
        <w:jc w:val="center"/>
        <w:rPr>
          <w:rFonts w:ascii="Verdana" w:hAnsi="Verdana"/>
          <w:b/>
          <w:kern w:val="1"/>
          <w:sz w:val="20"/>
          <w:szCs w:val="20"/>
          <w:lang w:eastAsia="ar-SA"/>
        </w:rPr>
      </w:pPr>
    </w:p>
    <w:p w14:paraId="5917BD95" w14:textId="2A4FFEB8" w:rsidR="009D7DDA" w:rsidRDefault="00836B99" w:rsidP="00AD1925">
      <w:pPr>
        <w:pStyle w:val="Akapitzlist"/>
        <w:numPr>
          <w:ilvl w:val="0"/>
          <w:numId w:val="15"/>
        </w:numPr>
        <w:suppressAutoHyphens/>
        <w:ind w:left="567" w:hanging="709"/>
        <w:jc w:val="both"/>
        <w:rPr>
          <w:rFonts w:ascii="Verdana" w:hAnsi="Verdana"/>
          <w:bCs/>
          <w:kern w:val="1"/>
          <w:lang w:eastAsia="ar-SA"/>
        </w:rPr>
      </w:pPr>
      <w:r w:rsidRPr="009D7DDA">
        <w:rPr>
          <w:rFonts w:ascii="Verdana" w:hAnsi="Verdana"/>
          <w:bCs/>
          <w:kern w:val="1"/>
          <w:lang w:eastAsia="ar-SA"/>
        </w:rPr>
        <w:t>Zamawiający zleca a Wykonawca zobowiązuje się do wykonania usługi</w:t>
      </w:r>
      <w:r w:rsidR="0006352B">
        <w:rPr>
          <w:rFonts w:ascii="Verdana" w:hAnsi="Verdana"/>
          <w:bCs/>
          <w:kern w:val="1"/>
          <w:lang w:eastAsia="ar-SA"/>
        </w:rPr>
        <w:t xml:space="preserve"> (dalej: „Usługa” lub „Przedmiot umowy”)</w:t>
      </w:r>
      <w:r w:rsidRPr="009D7DDA">
        <w:rPr>
          <w:rFonts w:ascii="Verdana" w:hAnsi="Verdana"/>
          <w:bCs/>
          <w:kern w:val="1"/>
          <w:lang w:eastAsia="ar-SA"/>
        </w:rPr>
        <w:t xml:space="preserve"> pn.: </w:t>
      </w:r>
      <w:r w:rsidR="00513D23">
        <w:rPr>
          <w:rFonts w:ascii="Verdana" w:hAnsi="Verdana"/>
          <w:b/>
          <w:kern w:val="2"/>
          <w:lang w:eastAsia="ar-SA"/>
        </w:rPr>
        <w:t>P</w:t>
      </w:r>
      <w:r w:rsidR="00513D23">
        <w:rPr>
          <w:rFonts w:ascii="Verdana" w:hAnsi="Verdana" w:cs="Arial"/>
          <w:b/>
          <w:color w:val="000000" w:themeColor="text1"/>
        </w:rPr>
        <w:t xml:space="preserve">ełnienie nadzoru inwestorskiego nad realizacją robót budowlanych: </w:t>
      </w:r>
      <w:r w:rsidR="00513D23">
        <w:rPr>
          <w:rFonts w:ascii="Verdana" w:hAnsi="Verdana"/>
          <w:b/>
        </w:rPr>
        <w:t xml:space="preserve">„Budowa zabezpieczeń przeciwhałasowych wzdłuż drogi ekspresowej S86 od ul. </w:t>
      </w:r>
      <w:proofErr w:type="spellStart"/>
      <w:r w:rsidR="00513D23">
        <w:rPr>
          <w:rFonts w:ascii="Verdana" w:hAnsi="Verdana"/>
          <w:b/>
        </w:rPr>
        <w:t>Staropogońskiej</w:t>
      </w:r>
      <w:proofErr w:type="spellEnd"/>
      <w:r w:rsidR="00513D23">
        <w:rPr>
          <w:rFonts w:ascii="Verdana" w:hAnsi="Verdana"/>
          <w:b/>
        </w:rPr>
        <w:t xml:space="preserve"> do ul. Suchej w m. Sosnowiec”</w:t>
      </w:r>
      <w:r w:rsidR="00513D23">
        <w:rPr>
          <w:rFonts w:ascii="Verdana" w:hAnsi="Verdana"/>
          <w:bCs/>
          <w:color w:val="000000" w:themeColor="text1"/>
        </w:rPr>
        <w:t xml:space="preserve">. </w:t>
      </w:r>
      <w:r w:rsidR="0006352B">
        <w:rPr>
          <w:rFonts w:ascii="Verdana" w:hAnsi="Verdana"/>
        </w:rPr>
        <w:t xml:space="preserve">Roboty budowlane, o których mowa powyżej, w dalszej części określa się jako „Roboty lub „Zadanie”). </w:t>
      </w:r>
    </w:p>
    <w:p w14:paraId="212CAF0E" w14:textId="0DBAFA0F" w:rsidR="00836B99" w:rsidRPr="009D7DDA" w:rsidRDefault="00836B99" w:rsidP="00AD1925">
      <w:pPr>
        <w:pStyle w:val="Akapitzlist"/>
        <w:numPr>
          <w:ilvl w:val="0"/>
          <w:numId w:val="15"/>
        </w:numPr>
        <w:suppressAutoHyphens/>
        <w:ind w:left="567" w:hanging="709"/>
        <w:jc w:val="both"/>
        <w:rPr>
          <w:rFonts w:ascii="Verdana" w:hAnsi="Verdana"/>
          <w:bCs/>
          <w:kern w:val="1"/>
          <w:lang w:eastAsia="ar-SA"/>
        </w:rPr>
      </w:pPr>
      <w:r w:rsidRPr="009D7DDA">
        <w:rPr>
          <w:rFonts w:ascii="Verdana" w:hAnsi="Verdana"/>
          <w:kern w:val="1"/>
          <w:lang w:eastAsia="ar-SA"/>
        </w:rPr>
        <w:t xml:space="preserve">Zakres i sposób wykonania Przedmiotu umowy określa Umowa wraz z następującymi dokumentami stanowiącymi jej integralną część:  </w:t>
      </w:r>
    </w:p>
    <w:p w14:paraId="4A446B07" w14:textId="77777777" w:rsidR="00836B99" w:rsidRPr="00CE2CDE" w:rsidRDefault="00836B99" w:rsidP="00AD1925">
      <w:pPr>
        <w:pStyle w:val="Akapitzlist"/>
        <w:numPr>
          <w:ilvl w:val="0"/>
          <w:numId w:val="16"/>
        </w:numPr>
        <w:suppressAutoHyphens/>
        <w:ind w:left="1134" w:hanging="567"/>
        <w:jc w:val="both"/>
        <w:rPr>
          <w:rFonts w:ascii="Verdana" w:hAnsi="Verdana"/>
          <w:kern w:val="1"/>
          <w:lang w:eastAsia="ar-SA"/>
        </w:rPr>
      </w:pPr>
      <w:r>
        <w:rPr>
          <w:rFonts w:ascii="Verdana" w:hAnsi="Verdana"/>
          <w:kern w:val="1"/>
          <w:lang w:eastAsia="ar-SA"/>
        </w:rPr>
        <w:t>Opis Przedmiotu Zamówienia</w:t>
      </w:r>
    </w:p>
    <w:p w14:paraId="3DCAB533" w14:textId="77777777" w:rsidR="00836B99" w:rsidRPr="0035618A" w:rsidRDefault="00836B99" w:rsidP="00AD1925">
      <w:pPr>
        <w:pStyle w:val="Akapitzlist"/>
        <w:numPr>
          <w:ilvl w:val="0"/>
          <w:numId w:val="16"/>
        </w:numPr>
        <w:suppressAutoHyphens/>
        <w:ind w:left="1134" w:hanging="567"/>
        <w:jc w:val="both"/>
        <w:rPr>
          <w:rFonts w:ascii="Verdana" w:hAnsi="Verdana"/>
          <w:kern w:val="1"/>
          <w:lang w:eastAsia="ar-SA"/>
        </w:rPr>
      </w:pPr>
      <w:r w:rsidRPr="0035618A">
        <w:rPr>
          <w:rFonts w:ascii="Verdana" w:hAnsi="Verdana"/>
          <w:kern w:val="1"/>
          <w:lang w:eastAsia="ar-SA"/>
        </w:rPr>
        <w:t xml:space="preserve">Formularz </w:t>
      </w:r>
      <w:r>
        <w:rPr>
          <w:rFonts w:ascii="Verdana" w:hAnsi="Verdana"/>
          <w:kern w:val="1"/>
          <w:lang w:eastAsia="ar-SA"/>
        </w:rPr>
        <w:t xml:space="preserve">oferty </w:t>
      </w:r>
      <w:r w:rsidRPr="0035618A">
        <w:rPr>
          <w:rFonts w:ascii="Verdana" w:hAnsi="Verdana"/>
          <w:kern w:val="1"/>
          <w:lang w:eastAsia="ar-SA"/>
        </w:rPr>
        <w:t>Wykonawcy wraz z załącznikami,</w:t>
      </w:r>
    </w:p>
    <w:p w14:paraId="24962E36" w14:textId="5159A6A6" w:rsidR="00836B99" w:rsidRPr="009D7DDA" w:rsidRDefault="00836B99" w:rsidP="00AD1925">
      <w:pPr>
        <w:pStyle w:val="Akapitzlist"/>
        <w:numPr>
          <w:ilvl w:val="0"/>
          <w:numId w:val="16"/>
        </w:numPr>
        <w:suppressAutoHyphens/>
        <w:ind w:left="1134" w:hanging="567"/>
        <w:jc w:val="both"/>
        <w:rPr>
          <w:rFonts w:ascii="Verdana" w:hAnsi="Verdana"/>
          <w:kern w:val="1"/>
          <w:lang w:eastAsia="ar-SA"/>
        </w:rPr>
      </w:pPr>
      <w:r w:rsidRPr="009D7DDA">
        <w:rPr>
          <w:rFonts w:ascii="Verdana" w:hAnsi="Verdana"/>
          <w:kern w:val="1"/>
          <w:lang w:eastAsia="ar-SA"/>
        </w:rPr>
        <w:t>Ogłoszenie o zamówieniu  o wartości mniejszej niż 130 000,00 zł  lub wyłączonym spod stosowania przepisów ustawy – Prawo zamówień publicznych.</w:t>
      </w:r>
    </w:p>
    <w:p w14:paraId="30778870" w14:textId="77777777" w:rsidR="00836B99" w:rsidRPr="00CE2CDE" w:rsidRDefault="00836B99" w:rsidP="009D7DDA">
      <w:pPr>
        <w:suppressAutoHyphens/>
        <w:spacing w:after="0" w:line="240" w:lineRule="auto"/>
        <w:ind w:left="426"/>
        <w:jc w:val="both"/>
        <w:rPr>
          <w:rFonts w:ascii="Verdana" w:hAnsi="Verdana"/>
          <w:kern w:val="1"/>
          <w:sz w:val="20"/>
          <w:szCs w:val="20"/>
          <w:lang w:eastAsia="ar-SA"/>
        </w:rPr>
      </w:pP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W razie zaistnienia sprzeczności w treści powyższych dokumentów, należy </w:t>
      </w:r>
      <w:r>
        <w:rPr>
          <w:rFonts w:ascii="Verdana" w:hAnsi="Verdana"/>
          <w:kern w:val="1"/>
          <w:sz w:val="20"/>
          <w:szCs w:val="20"/>
          <w:lang w:eastAsia="ar-SA"/>
        </w:rPr>
        <w:br/>
      </w:r>
      <w:r w:rsidRPr="00CE2CDE">
        <w:rPr>
          <w:rFonts w:ascii="Verdana" w:hAnsi="Verdana"/>
          <w:kern w:val="1"/>
          <w:sz w:val="20"/>
          <w:szCs w:val="20"/>
          <w:lang w:eastAsia="ar-SA"/>
        </w:rPr>
        <w:t>je interpretować</w:t>
      </w:r>
      <w:r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Pr="00CE2CDE">
        <w:rPr>
          <w:rFonts w:ascii="Verdana" w:hAnsi="Verdana"/>
          <w:kern w:val="1"/>
          <w:sz w:val="20"/>
          <w:szCs w:val="20"/>
          <w:lang w:eastAsia="ar-SA"/>
        </w:rPr>
        <w:t xml:space="preserve">z uwzględnieniem podanej wyżej kolejności. </w:t>
      </w:r>
    </w:p>
    <w:p w14:paraId="74B9FAB7" w14:textId="77777777" w:rsidR="00836B99" w:rsidRDefault="00836B99" w:rsidP="009D7DDA">
      <w:pPr>
        <w:suppressAutoHyphens/>
        <w:spacing w:after="0" w:line="240" w:lineRule="auto"/>
        <w:ind w:firstLine="3"/>
        <w:jc w:val="both"/>
        <w:rPr>
          <w:rFonts w:ascii="Verdana" w:hAnsi="Verdana"/>
          <w:b/>
          <w:sz w:val="20"/>
          <w:szCs w:val="20"/>
        </w:rPr>
      </w:pPr>
    </w:p>
    <w:p w14:paraId="00F741AC" w14:textId="77777777" w:rsidR="009D7DDA" w:rsidRDefault="00836B99" w:rsidP="009D7DDA">
      <w:pPr>
        <w:suppressAutoHyphens/>
        <w:spacing w:after="0" w:line="240" w:lineRule="auto"/>
        <w:ind w:firstLine="3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2</w:t>
      </w:r>
    </w:p>
    <w:p w14:paraId="24E9F7DA" w14:textId="77777777" w:rsidR="009D7DDA" w:rsidRDefault="009D7DDA" w:rsidP="009D7DDA">
      <w:pPr>
        <w:suppressAutoHyphens/>
        <w:spacing w:after="0" w:line="240" w:lineRule="auto"/>
        <w:ind w:firstLine="3"/>
        <w:jc w:val="center"/>
        <w:rPr>
          <w:rFonts w:ascii="Verdana" w:hAnsi="Verdana"/>
          <w:b/>
          <w:sz w:val="20"/>
          <w:szCs w:val="20"/>
        </w:rPr>
      </w:pPr>
    </w:p>
    <w:p w14:paraId="6F5C3503" w14:textId="3466AD85" w:rsidR="00836B99" w:rsidRPr="009D7DDA" w:rsidRDefault="00836B99" w:rsidP="00AD1925">
      <w:pPr>
        <w:pStyle w:val="Akapitzlist"/>
        <w:numPr>
          <w:ilvl w:val="3"/>
          <w:numId w:val="8"/>
        </w:numPr>
        <w:tabs>
          <w:tab w:val="clear" w:pos="0"/>
          <w:tab w:val="num" w:pos="567"/>
        </w:tabs>
        <w:suppressAutoHyphens/>
        <w:ind w:left="567" w:hanging="567"/>
        <w:jc w:val="both"/>
        <w:rPr>
          <w:rFonts w:ascii="Verdana" w:hAnsi="Verdana"/>
        </w:rPr>
      </w:pPr>
      <w:r w:rsidRPr="009D7DDA">
        <w:rPr>
          <w:rFonts w:ascii="Verdana" w:hAnsi="Verdana"/>
        </w:rPr>
        <w:t xml:space="preserve">Okres realizacji Usługi wynosi </w:t>
      </w:r>
      <w:r w:rsidR="00B4268E" w:rsidRPr="009D7DDA">
        <w:rPr>
          <w:rFonts w:ascii="Verdana" w:hAnsi="Verdana"/>
        </w:rPr>
        <w:t>4</w:t>
      </w:r>
      <w:r w:rsidR="002946BF">
        <w:rPr>
          <w:rFonts w:ascii="Verdana" w:hAnsi="Verdana"/>
        </w:rPr>
        <w:t>8</w:t>
      </w:r>
      <w:r w:rsidR="00B4268E" w:rsidRPr="009D7DDA">
        <w:rPr>
          <w:rFonts w:ascii="Verdana" w:hAnsi="Verdana"/>
        </w:rPr>
        <w:t xml:space="preserve"> </w:t>
      </w:r>
      <w:r w:rsidRPr="009D7DDA">
        <w:rPr>
          <w:rFonts w:ascii="Verdana" w:hAnsi="Verdana"/>
        </w:rPr>
        <w:t>miesięcy, w tym:</w:t>
      </w:r>
    </w:p>
    <w:p w14:paraId="3F6AAD53" w14:textId="1D5C9488" w:rsidR="00836B99" w:rsidRPr="00904BE1" w:rsidRDefault="002946BF" w:rsidP="00AD1925">
      <w:pPr>
        <w:pStyle w:val="Akapitzlist"/>
        <w:numPr>
          <w:ilvl w:val="0"/>
          <w:numId w:val="17"/>
        </w:numPr>
        <w:tabs>
          <w:tab w:val="clear" w:pos="0"/>
          <w:tab w:val="num" w:pos="1134"/>
        </w:tabs>
        <w:ind w:left="1134" w:hanging="567"/>
        <w:jc w:val="both"/>
        <w:rPr>
          <w:rFonts w:ascii="Verdana" w:hAnsi="Verdana" w:cs="Courier New"/>
        </w:rPr>
      </w:pPr>
      <w:r>
        <w:rPr>
          <w:rFonts w:ascii="Verdana" w:hAnsi="Verdana" w:cs="Courier New"/>
        </w:rPr>
        <w:t>12</w:t>
      </w:r>
      <w:r w:rsidR="00836B99">
        <w:rPr>
          <w:rFonts w:ascii="Verdana" w:hAnsi="Verdana" w:cs="Courier New"/>
        </w:rPr>
        <w:t xml:space="preserve"> </w:t>
      </w:r>
      <w:r w:rsidR="00836B99" w:rsidRPr="00170E43">
        <w:rPr>
          <w:rFonts w:ascii="Verdana" w:hAnsi="Verdana" w:cs="Courier New"/>
        </w:rPr>
        <w:t>miesi</w:t>
      </w:r>
      <w:r w:rsidR="00264D5A">
        <w:rPr>
          <w:rFonts w:ascii="Verdana" w:hAnsi="Verdana" w:cs="Courier New"/>
        </w:rPr>
        <w:t>ę</w:t>
      </w:r>
      <w:r w:rsidR="00836B99" w:rsidRPr="00170E43">
        <w:rPr>
          <w:rFonts w:ascii="Verdana" w:hAnsi="Verdana" w:cs="Courier New"/>
        </w:rPr>
        <w:t>c</w:t>
      </w:r>
      <w:r w:rsidR="00264D5A">
        <w:rPr>
          <w:rFonts w:ascii="Verdana" w:hAnsi="Verdana" w:cs="Courier New"/>
        </w:rPr>
        <w:t>y</w:t>
      </w:r>
      <w:r w:rsidR="00836B99" w:rsidRPr="00170E43">
        <w:rPr>
          <w:rFonts w:ascii="Verdana" w:hAnsi="Verdana" w:cs="Courier New"/>
        </w:rPr>
        <w:t xml:space="preserve"> </w:t>
      </w:r>
      <w:r w:rsidR="00836B99">
        <w:rPr>
          <w:rFonts w:ascii="Verdana" w:hAnsi="Verdana" w:cs="Courier New"/>
        </w:rPr>
        <w:t xml:space="preserve">od dnia wydania pisemnego polecenia Zamawiającego </w:t>
      </w:r>
      <w:r w:rsidR="009D7DDA">
        <w:rPr>
          <w:rFonts w:ascii="Verdana" w:hAnsi="Verdana" w:cs="Courier New"/>
        </w:rPr>
        <w:t>–</w:t>
      </w:r>
      <w:r w:rsidR="00836B99">
        <w:rPr>
          <w:rFonts w:ascii="Verdana" w:hAnsi="Verdana" w:cs="Courier New"/>
        </w:rPr>
        <w:t xml:space="preserve"> dla</w:t>
      </w:r>
      <w:r w:rsidR="009D7DDA">
        <w:rPr>
          <w:rFonts w:ascii="Verdana" w:hAnsi="Verdana" w:cs="Courier New"/>
        </w:rPr>
        <w:t> </w:t>
      </w:r>
      <w:r w:rsidR="00836B99">
        <w:rPr>
          <w:rFonts w:ascii="Verdana" w:hAnsi="Verdana" w:cs="Courier New"/>
        </w:rPr>
        <w:t>czynności określonych w § 4 pkt A,</w:t>
      </w:r>
    </w:p>
    <w:p w14:paraId="7A881F18" w14:textId="1C09BEAA" w:rsidR="00836B99" w:rsidRPr="00904BE1" w:rsidRDefault="00836B99" w:rsidP="00AD1925">
      <w:pPr>
        <w:pStyle w:val="Akapitzlist"/>
        <w:numPr>
          <w:ilvl w:val="0"/>
          <w:numId w:val="17"/>
        </w:numPr>
        <w:tabs>
          <w:tab w:val="clear" w:pos="0"/>
          <w:tab w:val="num" w:pos="1134"/>
        </w:tabs>
        <w:ind w:left="1134" w:hanging="567"/>
        <w:jc w:val="both"/>
        <w:rPr>
          <w:rFonts w:ascii="Verdana" w:hAnsi="Verdana" w:cs="Courier New"/>
        </w:rPr>
      </w:pPr>
      <w:r>
        <w:rPr>
          <w:rFonts w:ascii="Verdana" w:hAnsi="Verdana"/>
        </w:rPr>
        <w:t xml:space="preserve">36 </w:t>
      </w:r>
      <w:r w:rsidRPr="00CE2CDE">
        <w:rPr>
          <w:rFonts w:ascii="Verdana" w:hAnsi="Verdana"/>
        </w:rPr>
        <w:t>miesi</w:t>
      </w:r>
      <w:r>
        <w:rPr>
          <w:rFonts w:ascii="Verdana" w:hAnsi="Verdana"/>
        </w:rPr>
        <w:t>ę</w:t>
      </w:r>
      <w:r w:rsidRPr="00CE2CDE">
        <w:rPr>
          <w:rFonts w:ascii="Verdana" w:hAnsi="Verdana"/>
        </w:rPr>
        <w:t>c</w:t>
      </w:r>
      <w:r>
        <w:rPr>
          <w:rFonts w:ascii="Verdana" w:hAnsi="Verdana"/>
        </w:rPr>
        <w:t xml:space="preserve">y w okresie rękojmi i gwarancji liczony od dnia odbioru robót budowlanych zrealizowanych w ramach Zadania- </w:t>
      </w:r>
      <w:r>
        <w:rPr>
          <w:rFonts w:ascii="Verdana" w:hAnsi="Verdana" w:cs="Courier New"/>
        </w:rPr>
        <w:t>dla czynności określonych w</w:t>
      </w:r>
      <w:r w:rsidR="009D7DDA">
        <w:rPr>
          <w:rFonts w:ascii="Verdana" w:hAnsi="Verdana" w:cs="Courier New"/>
        </w:rPr>
        <w:t> </w:t>
      </w:r>
      <w:r>
        <w:rPr>
          <w:rFonts w:ascii="Verdana" w:hAnsi="Verdana" w:cs="Courier New"/>
        </w:rPr>
        <w:t>§</w:t>
      </w:r>
      <w:r w:rsidR="009D7DDA">
        <w:rPr>
          <w:rFonts w:ascii="Verdana" w:hAnsi="Verdana" w:cs="Courier New"/>
        </w:rPr>
        <w:t> </w:t>
      </w:r>
      <w:r>
        <w:rPr>
          <w:rFonts w:ascii="Verdana" w:hAnsi="Verdana" w:cs="Courier New"/>
        </w:rPr>
        <w:t>4 pkt B.</w:t>
      </w:r>
    </w:p>
    <w:p w14:paraId="4CE20177" w14:textId="1976AC9E" w:rsidR="009D7DDA" w:rsidRDefault="00836B99" w:rsidP="00AD1925">
      <w:pPr>
        <w:pStyle w:val="Akapitzlist"/>
        <w:numPr>
          <w:ilvl w:val="3"/>
          <w:numId w:val="8"/>
        </w:numPr>
        <w:tabs>
          <w:tab w:val="clear" w:pos="0"/>
          <w:tab w:val="num" w:pos="567"/>
        </w:tabs>
        <w:suppressAutoHyphens/>
        <w:ind w:left="567" w:hanging="567"/>
        <w:jc w:val="both"/>
        <w:rPr>
          <w:rFonts w:ascii="Verdana" w:hAnsi="Verdana"/>
        </w:rPr>
      </w:pPr>
      <w:r w:rsidRPr="009D7DDA">
        <w:rPr>
          <w:rFonts w:ascii="Verdana" w:hAnsi="Verdana"/>
        </w:rPr>
        <w:t>Rozpoczęcie realizacji Usługi w zakresie wskazanym w ust. 1 pkt a) nastąpi na</w:t>
      </w:r>
      <w:r w:rsidR="009D7DDA">
        <w:rPr>
          <w:rFonts w:ascii="Verdana" w:hAnsi="Verdana"/>
        </w:rPr>
        <w:t> </w:t>
      </w:r>
      <w:r w:rsidRPr="009D7DDA">
        <w:rPr>
          <w:rFonts w:ascii="Verdana" w:hAnsi="Verdana"/>
        </w:rPr>
        <w:t>pisemne polecenie Zamawiającego. Wykonawca zobowiązuje się pozostawać od dnia zawarcia umowy w pełnej gotowości do rozpoczęcia realizacji</w:t>
      </w:r>
      <w:r w:rsidR="00264D5A">
        <w:rPr>
          <w:rFonts w:ascii="Verdana" w:hAnsi="Verdana"/>
        </w:rPr>
        <w:t xml:space="preserve"> </w:t>
      </w:r>
      <w:r w:rsidR="00264D5A" w:rsidRPr="002946BF">
        <w:rPr>
          <w:rFonts w:ascii="Verdana" w:hAnsi="Verdana"/>
        </w:rPr>
        <w:t>Usługi</w:t>
      </w:r>
      <w:r w:rsidRPr="009D7DDA">
        <w:rPr>
          <w:rFonts w:ascii="Verdana" w:hAnsi="Verdana"/>
        </w:rPr>
        <w:t>. Realizacja Usługi w</w:t>
      </w:r>
      <w:r w:rsidR="009D7DDA">
        <w:rPr>
          <w:rFonts w:ascii="Verdana" w:hAnsi="Verdana"/>
        </w:rPr>
        <w:t> </w:t>
      </w:r>
      <w:r w:rsidRPr="009D7DDA">
        <w:rPr>
          <w:rFonts w:ascii="Verdana" w:hAnsi="Verdana"/>
        </w:rPr>
        <w:t>zakresie wskazanym w ust. 1 pkt b) będzie następować na wezwanie Zamawiającego.</w:t>
      </w:r>
    </w:p>
    <w:p w14:paraId="3BE127F0" w14:textId="1C061FDA" w:rsidR="009D7DDA" w:rsidRDefault="00836B99" w:rsidP="00AD1925">
      <w:pPr>
        <w:pStyle w:val="Akapitzlist"/>
        <w:numPr>
          <w:ilvl w:val="3"/>
          <w:numId w:val="8"/>
        </w:numPr>
        <w:tabs>
          <w:tab w:val="clear" w:pos="0"/>
          <w:tab w:val="num" w:pos="567"/>
        </w:tabs>
        <w:suppressAutoHyphens/>
        <w:ind w:left="567" w:hanging="567"/>
        <w:jc w:val="both"/>
        <w:rPr>
          <w:rFonts w:ascii="Verdana" w:hAnsi="Verdana"/>
        </w:rPr>
      </w:pPr>
      <w:r w:rsidRPr="009D7DDA">
        <w:rPr>
          <w:rFonts w:ascii="Verdana" w:hAnsi="Verdana"/>
        </w:rPr>
        <w:t>Zamawiający może odpowiednio skrócić lub wydłużyć czas trwania Usługi w</w:t>
      </w:r>
      <w:r w:rsidR="009D7DDA">
        <w:rPr>
          <w:rFonts w:ascii="Verdana" w:hAnsi="Verdana"/>
        </w:rPr>
        <w:t> </w:t>
      </w:r>
      <w:r w:rsidRPr="009D7DDA">
        <w:rPr>
          <w:rFonts w:ascii="Verdana" w:hAnsi="Verdana"/>
        </w:rPr>
        <w:t>przypadku skrócenia lub wydłużenia czasu realizacji Zadania.</w:t>
      </w:r>
      <w:r w:rsidR="003E6BF3">
        <w:rPr>
          <w:rFonts w:ascii="Verdana" w:hAnsi="Verdana"/>
        </w:rPr>
        <w:t xml:space="preserve"> Dotyczy to w szczególności sytuacji, gdy wykonawca Zadania udzieli dłuższego terminu rękojmi i gwarancji.</w:t>
      </w:r>
    </w:p>
    <w:p w14:paraId="600FC8CA" w14:textId="36FD1197" w:rsidR="009D7DDA" w:rsidRDefault="00836B99" w:rsidP="00AD1925">
      <w:pPr>
        <w:pStyle w:val="Akapitzlist"/>
        <w:numPr>
          <w:ilvl w:val="3"/>
          <w:numId w:val="8"/>
        </w:numPr>
        <w:tabs>
          <w:tab w:val="clear" w:pos="0"/>
          <w:tab w:val="num" w:pos="567"/>
        </w:tabs>
        <w:suppressAutoHyphens/>
        <w:ind w:left="567" w:hanging="567"/>
        <w:jc w:val="both"/>
        <w:rPr>
          <w:rFonts w:ascii="Verdana" w:hAnsi="Verdana"/>
        </w:rPr>
      </w:pPr>
      <w:r w:rsidRPr="009D7DDA">
        <w:rPr>
          <w:rFonts w:ascii="Verdana" w:hAnsi="Verdana"/>
        </w:rPr>
        <w:t>W przypadku skrócenia lub wydłużenia czasu realizacji Usługi, o którym mowa w</w:t>
      </w:r>
      <w:r w:rsidR="009D7DDA">
        <w:rPr>
          <w:rFonts w:ascii="Verdana" w:hAnsi="Verdana"/>
        </w:rPr>
        <w:t> </w:t>
      </w:r>
      <w:r w:rsidRPr="009D7DDA">
        <w:rPr>
          <w:rFonts w:ascii="Verdana" w:hAnsi="Verdana"/>
        </w:rPr>
        <w:t>ust.</w:t>
      </w:r>
      <w:r w:rsidR="009D7DDA">
        <w:rPr>
          <w:rFonts w:ascii="Verdana" w:hAnsi="Verdana"/>
        </w:rPr>
        <w:t> </w:t>
      </w:r>
      <w:r w:rsidRPr="009D7DDA">
        <w:rPr>
          <w:rFonts w:ascii="Verdana" w:hAnsi="Verdana"/>
        </w:rPr>
        <w:t>3 wymagane będzie zawarcie aneksu do Umowy. Niepodpisanie przez Wykonawcę aneksu, o którym mowa w zdaniu pierwszym nie zwalnia Wykonawcy z</w:t>
      </w:r>
      <w:r w:rsidR="009D7DDA">
        <w:rPr>
          <w:rFonts w:ascii="Verdana" w:hAnsi="Verdana"/>
        </w:rPr>
        <w:t> </w:t>
      </w:r>
      <w:r w:rsidRPr="009D7DDA">
        <w:rPr>
          <w:rFonts w:ascii="Verdana" w:hAnsi="Verdana"/>
        </w:rPr>
        <w:t xml:space="preserve">obowiązku świadczenia Usługi odpowiednio  w wydłużonym czasie trwania Usługi. </w:t>
      </w:r>
    </w:p>
    <w:p w14:paraId="628D79C1" w14:textId="12BC6232" w:rsidR="00836B99" w:rsidRPr="009D7DDA" w:rsidRDefault="00836B99" w:rsidP="00AD1925">
      <w:pPr>
        <w:pStyle w:val="Akapitzlist"/>
        <w:numPr>
          <w:ilvl w:val="3"/>
          <w:numId w:val="8"/>
        </w:numPr>
        <w:tabs>
          <w:tab w:val="clear" w:pos="0"/>
          <w:tab w:val="num" w:pos="567"/>
        </w:tabs>
        <w:suppressAutoHyphens/>
        <w:ind w:left="567" w:hanging="567"/>
        <w:jc w:val="both"/>
        <w:rPr>
          <w:rFonts w:ascii="Verdana" w:hAnsi="Verdana"/>
        </w:rPr>
      </w:pPr>
      <w:r w:rsidRPr="009D7DDA">
        <w:rPr>
          <w:rFonts w:ascii="Verdana" w:hAnsi="Verdana"/>
        </w:rPr>
        <w:t xml:space="preserve">Skrócenie lub wydłużenie czasu realizacji Usługi, w związku ze skróceniem lub wydłużeniem czasu realizacji Zadania, nie będzie miało wpływu na wysokość wynagrodzenia Wykonawcy z tytułu realizacji Usługi. </w:t>
      </w:r>
    </w:p>
    <w:p w14:paraId="6884D40D" w14:textId="77777777" w:rsidR="00836B99" w:rsidRDefault="00836B99" w:rsidP="009D7DDA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AC7E8FD" w14:textId="48C07410" w:rsidR="00836B99" w:rsidRDefault="00836B99" w:rsidP="009D7DD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D052F">
        <w:rPr>
          <w:rFonts w:ascii="Verdana" w:hAnsi="Verdana"/>
          <w:b/>
          <w:sz w:val="20"/>
          <w:szCs w:val="20"/>
        </w:rPr>
        <w:t>§ 3</w:t>
      </w:r>
      <w:r w:rsidR="009D7DDA">
        <w:rPr>
          <w:rFonts w:ascii="Verdana" w:hAnsi="Verdana"/>
          <w:b/>
          <w:sz w:val="20"/>
          <w:szCs w:val="20"/>
        </w:rPr>
        <w:t xml:space="preserve"> </w:t>
      </w:r>
    </w:p>
    <w:p w14:paraId="722AED6D" w14:textId="77777777" w:rsidR="009D7DDA" w:rsidRPr="003D052F" w:rsidRDefault="009D7DDA" w:rsidP="009D7DD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72420BD2" w14:textId="77777777" w:rsidR="00836B99" w:rsidRPr="00CE2CDE" w:rsidRDefault="00836B99" w:rsidP="009D7DD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D052F">
        <w:rPr>
          <w:rFonts w:ascii="Verdana" w:hAnsi="Verdana"/>
          <w:sz w:val="20"/>
          <w:szCs w:val="20"/>
        </w:rPr>
        <w:t>Na podstawie przepisów ogólnych</w:t>
      </w:r>
      <w:r w:rsidRPr="003D052F">
        <w:rPr>
          <w:rFonts w:ascii="Verdana" w:hAnsi="Verdana"/>
          <w:color w:val="FF0000"/>
          <w:sz w:val="20"/>
          <w:szCs w:val="20"/>
        </w:rPr>
        <w:t xml:space="preserve"> </w:t>
      </w:r>
      <w:r w:rsidRPr="003D052F">
        <w:rPr>
          <w:rFonts w:ascii="Verdana" w:hAnsi="Verdana"/>
          <w:sz w:val="20"/>
          <w:szCs w:val="20"/>
        </w:rPr>
        <w:t>Wykonawca ponosi wobec Zamawiającego odpowiedzialność za wyrządzenie szkody będącej normalnym następstwem nienależytego wykonania czynności objętych niniejszą umową, ocenianego w granicach przewidzianych dla umów starannego działania.</w:t>
      </w:r>
    </w:p>
    <w:p w14:paraId="6ACC764A" w14:textId="77777777" w:rsidR="00836B99" w:rsidRDefault="00836B99" w:rsidP="009D7DDA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0E2F097" w14:textId="77777777" w:rsidR="00836B99" w:rsidRDefault="00836B99" w:rsidP="009D7DD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4</w:t>
      </w:r>
    </w:p>
    <w:p w14:paraId="65076BD2" w14:textId="77777777" w:rsidR="009D7DDA" w:rsidRPr="00CE2CDE" w:rsidRDefault="009D7DDA" w:rsidP="009D7DD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5D34A67F" w14:textId="77777777" w:rsidR="00836B99" w:rsidRDefault="00836B99" w:rsidP="009D7DDA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Strony ustalają, że do szczegółowych obowiązków Wykonawcy (dalej zwanego także Inspektorem Nadzoru)  należy:</w:t>
      </w:r>
    </w:p>
    <w:p w14:paraId="5F847AB7" w14:textId="77777777" w:rsidR="00D07ED6" w:rsidRDefault="00D07ED6" w:rsidP="009D7DDA">
      <w:pPr>
        <w:spacing w:after="0" w:line="240" w:lineRule="auto"/>
        <w:jc w:val="both"/>
        <w:rPr>
          <w:rFonts w:ascii="Verdana" w:hAnsi="Verdana"/>
          <w:sz w:val="20"/>
          <w:szCs w:val="20"/>
          <w:lang w:eastAsia="ar-SA"/>
        </w:rPr>
      </w:pPr>
    </w:p>
    <w:p w14:paraId="0DC009B2" w14:textId="5D88ADE8" w:rsidR="00836B99" w:rsidRDefault="00836B99" w:rsidP="009D7DDA">
      <w:pPr>
        <w:spacing w:after="0" w:line="240" w:lineRule="auto"/>
        <w:jc w:val="both"/>
        <w:rPr>
          <w:rFonts w:ascii="Verdana" w:hAnsi="Verdana"/>
          <w:sz w:val="20"/>
          <w:szCs w:val="20"/>
          <w:lang w:eastAsia="ar-SA"/>
        </w:rPr>
      </w:pPr>
      <w:r w:rsidRPr="0095198F">
        <w:rPr>
          <w:rFonts w:ascii="Verdana" w:hAnsi="Verdana"/>
          <w:sz w:val="20"/>
          <w:szCs w:val="20"/>
          <w:lang w:eastAsia="ar-SA"/>
        </w:rPr>
        <w:t>Sprawowaniu funkcji nadzoru inwestorskiego w rozumieniu ustawy z dnia 7 lipca 1994 r. „Prawo Budowlane”, zgodnie z Ustawą o drogach publicznych z dnia 21 marca 1985 r. oraz Kodeksem Cywilnym.</w:t>
      </w:r>
    </w:p>
    <w:p w14:paraId="1EA197ED" w14:textId="77777777" w:rsidR="00F83EF2" w:rsidRPr="0095198F" w:rsidRDefault="00F83EF2" w:rsidP="009D7DDA">
      <w:pPr>
        <w:spacing w:after="0" w:line="240" w:lineRule="auto"/>
        <w:jc w:val="both"/>
        <w:rPr>
          <w:rFonts w:ascii="Verdana" w:hAnsi="Verdana"/>
          <w:sz w:val="20"/>
          <w:szCs w:val="20"/>
          <w:lang w:eastAsia="ar-SA"/>
        </w:rPr>
      </w:pPr>
    </w:p>
    <w:p w14:paraId="1B40A2F8" w14:textId="1B2CBC88" w:rsidR="00836B99" w:rsidRDefault="00264D5A" w:rsidP="00AD1925">
      <w:pPr>
        <w:pStyle w:val="Akapitzlist"/>
        <w:numPr>
          <w:ilvl w:val="0"/>
          <w:numId w:val="22"/>
        </w:numPr>
        <w:ind w:left="567" w:hanging="567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Obowiązki Wykonawcy w czasie budowy</w:t>
      </w:r>
      <w:r w:rsidR="00F83EF2" w:rsidRPr="00F83EF2">
        <w:rPr>
          <w:rFonts w:ascii="Verdana" w:hAnsi="Verdana"/>
          <w:b/>
          <w:bCs/>
        </w:rPr>
        <w:t>:</w:t>
      </w:r>
    </w:p>
    <w:p w14:paraId="1733DC85" w14:textId="77777777" w:rsidR="00F83EF2" w:rsidRPr="00F83EF2" w:rsidRDefault="00F83EF2" w:rsidP="00F83EF2">
      <w:pPr>
        <w:pStyle w:val="Akapitzlist"/>
        <w:ind w:left="567"/>
        <w:rPr>
          <w:rFonts w:ascii="Verdana" w:hAnsi="Verdana"/>
          <w:b/>
          <w:bCs/>
        </w:rPr>
      </w:pPr>
    </w:p>
    <w:p w14:paraId="19B8CB81" w14:textId="69FDF61A" w:rsidR="00836B99" w:rsidRDefault="00836B99" w:rsidP="00AD1925">
      <w:pPr>
        <w:pStyle w:val="Akapitzlist"/>
        <w:numPr>
          <w:ilvl w:val="3"/>
          <w:numId w:val="4"/>
        </w:numPr>
        <w:tabs>
          <w:tab w:val="clear" w:pos="2880"/>
          <w:tab w:val="num" w:pos="567"/>
        </w:tabs>
        <w:ind w:left="567" w:hanging="567"/>
        <w:rPr>
          <w:rFonts w:ascii="Verdana" w:hAnsi="Verdana"/>
          <w:b/>
          <w:bCs/>
        </w:rPr>
      </w:pPr>
      <w:r w:rsidRPr="00D07ED6">
        <w:rPr>
          <w:rFonts w:ascii="Verdana" w:hAnsi="Verdana"/>
          <w:b/>
          <w:bCs/>
        </w:rPr>
        <w:t>Do podstawowych obowiązków Wykonawcy należy:</w:t>
      </w:r>
    </w:p>
    <w:p w14:paraId="13A74931" w14:textId="77777777" w:rsidR="00D07ED6" w:rsidRPr="00D07ED6" w:rsidRDefault="00D07ED6" w:rsidP="00D07ED6">
      <w:pPr>
        <w:pStyle w:val="Akapitzlist"/>
        <w:ind w:left="567"/>
        <w:jc w:val="both"/>
        <w:rPr>
          <w:rFonts w:ascii="Verdana" w:hAnsi="Verdana"/>
          <w:b/>
          <w:bCs/>
        </w:rPr>
      </w:pPr>
    </w:p>
    <w:p w14:paraId="6163CB4F" w14:textId="77777777" w:rsidR="00836B99" w:rsidRPr="0095198F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95198F">
        <w:rPr>
          <w:rFonts w:ascii="Verdana" w:hAnsi="Verdana"/>
          <w:sz w:val="20"/>
          <w:szCs w:val="20"/>
        </w:rPr>
        <w:t>Reprezentowanie Inwestora na budowie przez sprawowanie kontroli zgodności jej realizacji z dokumentacją projektową, wydanymi decyzjami administracyjnymi, przepisami i obowiązującymi Polskimi Normami oraz zasadami wiedzy technicznej.</w:t>
      </w:r>
    </w:p>
    <w:p w14:paraId="4C7B7F6C" w14:textId="77777777" w:rsidR="00836B99" w:rsidRPr="0095198F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95198F">
        <w:rPr>
          <w:rFonts w:ascii="Verdana" w:hAnsi="Verdana"/>
          <w:sz w:val="20"/>
          <w:szCs w:val="20"/>
        </w:rPr>
        <w:t xml:space="preserve">Sprawdzanie jakości wykonywanych robót, wbudowanych wyrobów budowlanych, zapobieganie  wbudowaniu wyrobów wadliwych i nie dopuszczonych do obrotu </w:t>
      </w:r>
      <w:r w:rsidRPr="0095198F">
        <w:rPr>
          <w:rFonts w:ascii="Verdana" w:hAnsi="Verdana"/>
          <w:sz w:val="20"/>
          <w:szCs w:val="20"/>
        </w:rPr>
        <w:br/>
        <w:t>i stosowania w budownictwie.</w:t>
      </w:r>
    </w:p>
    <w:p w14:paraId="38D43763" w14:textId="77777777" w:rsidR="00836B99" w:rsidRPr="0095198F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95198F">
        <w:rPr>
          <w:rFonts w:ascii="Verdana" w:hAnsi="Verdana"/>
          <w:sz w:val="20"/>
          <w:szCs w:val="20"/>
        </w:rPr>
        <w:t>Sprawdzanie i odbiór robót budowlanych ulegających zakryciu i robót zanikających, uczestniczenie w próbach i odbiorach technicznych oraz przygotowanie i udział w czynnościach odbioru ostatecznego wraz z opracowaniem Raportu końcowego budowy.</w:t>
      </w:r>
    </w:p>
    <w:p w14:paraId="405DB30C" w14:textId="09A85D5D" w:rsidR="00836B99" w:rsidRPr="0095198F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95198F">
        <w:rPr>
          <w:rFonts w:ascii="Verdana" w:hAnsi="Verdana"/>
          <w:sz w:val="20"/>
          <w:szCs w:val="20"/>
        </w:rPr>
        <w:t>Potwierdzanie w Dzienniku Budowy i Księdze Obmiarów – faktyczne ilości wykonanych robót, parametry techniczne oraz warunki pogodowe, takie jak:  temperatura powietrza, opady atmosferyczne, itp. oraz zapisy o usunięciu stwierdzonych usterek.</w:t>
      </w:r>
    </w:p>
    <w:p w14:paraId="65AAA448" w14:textId="77777777" w:rsidR="00836B99" w:rsidRPr="00CE2CDE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Sporządzanie w obecności przedstawicieli  Zamawiającego i Wykonawcy robót Protokołów Konieczności, Poleceń zmiany związanych z potrze</w:t>
      </w:r>
      <w:r>
        <w:rPr>
          <w:rFonts w:ascii="Verdana" w:hAnsi="Verdana"/>
          <w:sz w:val="20"/>
          <w:szCs w:val="20"/>
        </w:rPr>
        <w:t xml:space="preserve">bą wykonania robót </w:t>
      </w:r>
      <w:r w:rsidRPr="00CE2CDE">
        <w:rPr>
          <w:rFonts w:ascii="Verdana" w:hAnsi="Verdana"/>
          <w:sz w:val="20"/>
          <w:szCs w:val="20"/>
        </w:rPr>
        <w:t xml:space="preserve">zamiennych wynikających z wiedzy technicznej lub zmiany ilości obmiarów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z kosztorysu ofertowego.</w:t>
      </w:r>
    </w:p>
    <w:p w14:paraId="5E6D3E96" w14:textId="77777777" w:rsidR="00836B99" w:rsidRPr="00CE2CDE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Podejmowanie decyzji we wszystkich sprawach związanych z jakością robót, oceną jakości materiałów i postępem robót, a ponadto w sprawach związanych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z interpretacją dokumentacji projektowej, specyfikacji technicznych oraz sprawach dotyczących akceptacji wypełniania warunków Umowy przez Wykonawcę robót.</w:t>
      </w:r>
    </w:p>
    <w:p w14:paraId="2006F7EE" w14:textId="77777777" w:rsidR="00836B99" w:rsidRPr="00CE2CDE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 sprawach finansowych i prawnych podejmowanie decyzji po uprzednim uzgodnieniu i uzyskaniu akceptacji Zamawiającego.</w:t>
      </w:r>
    </w:p>
    <w:p w14:paraId="46622D78" w14:textId="77777777" w:rsidR="00836B99" w:rsidRPr="00CE2CDE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Wydawanie poleceń, decyzji, opinii, zgody, akceptacji wniosku na piśmie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wg ustalonych wzorów.</w:t>
      </w:r>
    </w:p>
    <w:p w14:paraId="3F771D6D" w14:textId="77777777" w:rsidR="00836B99" w:rsidRPr="00CE2CDE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Organizowanie prac związanych z nadzorem w taki sposób, aby nie dopuścić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do powstawania przerw w realizacji robót przez Wykonawcę, w tym dostosowanie czasu pracy nadzoru do godzin pracy Wykonawcy, zgodnie z warunkami umowy.</w:t>
      </w:r>
    </w:p>
    <w:p w14:paraId="57B0A75A" w14:textId="77777777" w:rsidR="00836B99" w:rsidRPr="00CE2CDE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Nadzorowanie robót wynikających z zamówien</w:t>
      </w:r>
      <w:r>
        <w:rPr>
          <w:rFonts w:ascii="Verdana" w:hAnsi="Verdana"/>
          <w:sz w:val="20"/>
          <w:szCs w:val="20"/>
        </w:rPr>
        <w:t>ia podstawowego i ewentualnych aneksów podpisanych z Wykonawcą z</w:t>
      </w:r>
      <w:r w:rsidRPr="00CE2CDE">
        <w:rPr>
          <w:rFonts w:ascii="Verdana" w:hAnsi="Verdana"/>
          <w:sz w:val="20"/>
          <w:szCs w:val="20"/>
        </w:rPr>
        <w:t xml:space="preserve"> robót.</w:t>
      </w:r>
    </w:p>
    <w:p w14:paraId="2F110FD9" w14:textId="77777777" w:rsidR="00836B99" w:rsidRPr="00CE2CDE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Decydowanie o dopuszczeniu lub odrzuceniu urządzeń i materiałów przewidzianych do realizacji robót. Decyzje te muszą być oparte na wymaganiach Umowy i dokumentach stanowiących jej integralne składniki.</w:t>
      </w:r>
    </w:p>
    <w:p w14:paraId="3C99BDBE" w14:textId="77777777" w:rsidR="00836B99" w:rsidRDefault="00836B99" w:rsidP="00AD1925">
      <w:pPr>
        <w:numPr>
          <w:ilvl w:val="0"/>
          <w:numId w:val="18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Sporządzanie </w:t>
      </w:r>
      <w:r w:rsidRPr="00CE2CDE">
        <w:rPr>
          <w:rFonts w:ascii="Verdana" w:hAnsi="Verdana"/>
          <w:b/>
          <w:sz w:val="20"/>
          <w:szCs w:val="20"/>
        </w:rPr>
        <w:t xml:space="preserve">miesięcznych raportów zaawansowania finansowego </w:t>
      </w:r>
      <w:r>
        <w:rPr>
          <w:rFonts w:ascii="Verdana" w:hAnsi="Verdana"/>
          <w:b/>
          <w:sz w:val="20"/>
          <w:szCs w:val="20"/>
        </w:rPr>
        <w:br/>
      </w:r>
      <w:r w:rsidRPr="00CE2CDE">
        <w:rPr>
          <w:rFonts w:ascii="Verdana" w:hAnsi="Verdana"/>
          <w:b/>
          <w:sz w:val="20"/>
          <w:szCs w:val="20"/>
        </w:rPr>
        <w:t>i rzeczowego</w:t>
      </w:r>
      <w:r w:rsidRPr="00CE2CD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</w:t>
      </w:r>
      <w:r w:rsidRPr="00CE2CDE">
        <w:rPr>
          <w:rFonts w:ascii="Verdana" w:hAnsi="Verdana"/>
          <w:sz w:val="20"/>
          <w:szCs w:val="20"/>
        </w:rPr>
        <w:t>obót narastająco w układzie ogólnym i branżowym oraz przedkładanie ich Zamawiającemu nie później niż do 10 – tego</w:t>
      </w:r>
      <w:r w:rsidRPr="00CE2CDE">
        <w:rPr>
          <w:rFonts w:ascii="Verdana" w:hAnsi="Verdana"/>
          <w:color w:val="FF0000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 xml:space="preserve">dnia miesiąca następującego po miesiącu, za który raport jest sporządzany. Po zakończeniu </w:t>
      </w:r>
      <w:r>
        <w:rPr>
          <w:rFonts w:ascii="Verdana" w:hAnsi="Verdana"/>
          <w:sz w:val="20"/>
          <w:szCs w:val="20"/>
        </w:rPr>
        <w:t>r</w:t>
      </w:r>
      <w:r w:rsidRPr="00CE2CDE">
        <w:rPr>
          <w:rFonts w:ascii="Verdana" w:hAnsi="Verdana"/>
          <w:sz w:val="20"/>
          <w:szCs w:val="20"/>
        </w:rPr>
        <w:t xml:space="preserve">obót, przed odbiorem ostatecznym robót zostanie sporządzony </w:t>
      </w:r>
      <w:r w:rsidRPr="00CE2CDE">
        <w:rPr>
          <w:rFonts w:ascii="Verdana" w:hAnsi="Verdana"/>
          <w:b/>
          <w:sz w:val="20"/>
          <w:szCs w:val="20"/>
        </w:rPr>
        <w:t>Raport końcowy nadzoru</w:t>
      </w:r>
      <w:r w:rsidRPr="00CE2CDE">
        <w:rPr>
          <w:rFonts w:ascii="Verdana" w:hAnsi="Verdana"/>
          <w:sz w:val="20"/>
          <w:szCs w:val="20"/>
        </w:rPr>
        <w:t>.</w:t>
      </w:r>
    </w:p>
    <w:p w14:paraId="25FF9408" w14:textId="77777777" w:rsidR="00D07ED6" w:rsidRPr="00CE2CDE" w:rsidRDefault="00D07ED6" w:rsidP="00D07ED6">
      <w:pPr>
        <w:suppressAutoHyphens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7110E78E" w14:textId="6D66D048" w:rsidR="00836B99" w:rsidRDefault="00836B99" w:rsidP="00AD1925">
      <w:pPr>
        <w:pStyle w:val="Akapitzlist"/>
        <w:numPr>
          <w:ilvl w:val="3"/>
          <w:numId w:val="4"/>
        </w:numPr>
        <w:tabs>
          <w:tab w:val="clear" w:pos="2880"/>
        </w:tabs>
        <w:ind w:left="567" w:hanging="567"/>
        <w:jc w:val="both"/>
        <w:rPr>
          <w:rFonts w:ascii="Verdana" w:hAnsi="Verdana"/>
          <w:b/>
          <w:bCs/>
        </w:rPr>
      </w:pPr>
      <w:r w:rsidRPr="00D07ED6">
        <w:rPr>
          <w:rFonts w:ascii="Verdana" w:hAnsi="Verdana"/>
          <w:b/>
          <w:bCs/>
        </w:rPr>
        <w:t>Inspektor Nadzoru podejmuje i odpowiada za wszelkie decyzje, które dotyczą:</w:t>
      </w:r>
    </w:p>
    <w:p w14:paraId="6A481937" w14:textId="77777777" w:rsidR="00D07ED6" w:rsidRPr="00D07ED6" w:rsidRDefault="00D07ED6" w:rsidP="00D07ED6">
      <w:pPr>
        <w:pStyle w:val="Akapitzlist"/>
        <w:ind w:left="567"/>
        <w:jc w:val="both"/>
        <w:rPr>
          <w:rFonts w:ascii="Verdana" w:hAnsi="Verdana"/>
          <w:b/>
          <w:bCs/>
        </w:rPr>
      </w:pPr>
    </w:p>
    <w:p w14:paraId="30902201" w14:textId="77777777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Wnioskowania w sprawie niezbędnych zmian w dokumentacji projektowej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i o uzyskanie zgody Zamawiającego na ich wprowadzenie, w sprawie przeprowadzenia niezbędnych ekspertyz i badań technicznych.</w:t>
      </w:r>
    </w:p>
    <w:p w14:paraId="24755E1A" w14:textId="3DEFFECB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Wyrażania zgody na podzlecenie części robót (gdy podzlecenie dopuszczone jest w</w:t>
      </w:r>
      <w:r w:rsidR="00D07ED6">
        <w:rPr>
          <w:rFonts w:ascii="Verdana" w:hAnsi="Verdana"/>
          <w:sz w:val="20"/>
          <w:szCs w:val="20"/>
        </w:rPr>
        <w:t> </w:t>
      </w:r>
      <w:r w:rsidRPr="00CE2CDE">
        <w:rPr>
          <w:rFonts w:ascii="Verdana" w:hAnsi="Verdana"/>
          <w:sz w:val="20"/>
          <w:szCs w:val="20"/>
        </w:rPr>
        <w:t>Umowie) podwykonawcy wskazanemu przez Wykonawcę</w:t>
      </w:r>
      <w:r>
        <w:rPr>
          <w:rFonts w:ascii="Verdana" w:hAnsi="Verdana"/>
          <w:sz w:val="20"/>
          <w:szCs w:val="20"/>
        </w:rPr>
        <w:t xml:space="preserve"> robót</w:t>
      </w:r>
      <w:r w:rsidRPr="00CE2CDE">
        <w:rPr>
          <w:rFonts w:ascii="Verdana" w:hAnsi="Verdana"/>
          <w:sz w:val="20"/>
          <w:szCs w:val="20"/>
        </w:rPr>
        <w:t xml:space="preserve"> (zatrudnienie podwykonawcy wymaga akceptacji Zamawiającego).</w:t>
      </w:r>
    </w:p>
    <w:p w14:paraId="45A7C7D6" w14:textId="77777777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Wyrażania zgody na wykonywanie robót w nocy i dni wolne od pracy.</w:t>
      </w:r>
    </w:p>
    <w:p w14:paraId="50AA4604" w14:textId="77777777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lastRenderedPageBreak/>
        <w:t>Akceptacji Kierownika Budowy wyznaczonego przez Wykonawcę, w przypadku jego zmiany oraz ewentualnego cofnięcia wcześniejszych akceptacji.</w:t>
      </w:r>
    </w:p>
    <w:p w14:paraId="2F4CE929" w14:textId="77777777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Żądania usunięcia z placu budowy osób niekompetentnych lub innych osób  niepowołanych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a zatrudnionych przez Wykonawcę.</w:t>
      </w:r>
    </w:p>
    <w:p w14:paraId="34999E57" w14:textId="77777777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Ubezpieczenia budowy przez Wykonawcę, zgodnie z Umową.</w:t>
      </w:r>
    </w:p>
    <w:p w14:paraId="045C3E49" w14:textId="77777777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Udzielania Wykonawcy informacji, wyjaśnień i wskazówek dotyczących robót objętych Umową.</w:t>
      </w:r>
    </w:p>
    <w:p w14:paraId="61CE1F5B" w14:textId="77777777" w:rsidR="00836B99" w:rsidRPr="00FF5630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FF5630">
        <w:rPr>
          <w:rFonts w:ascii="Verdana" w:hAnsi="Verdana"/>
          <w:sz w:val="20"/>
          <w:szCs w:val="20"/>
        </w:rPr>
        <w:t xml:space="preserve">Uzyskania od nadzoru autorskiego wyjaśnień i szczegółowych </w:t>
      </w:r>
      <w:proofErr w:type="spellStart"/>
      <w:r w:rsidRPr="00FF5630">
        <w:rPr>
          <w:rFonts w:ascii="Verdana" w:hAnsi="Verdana"/>
          <w:sz w:val="20"/>
          <w:szCs w:val="20"/>
        </w:rPr>
        <w:t>doprecyzowań</w:t>
      </w:r>
      <w:proofErr w:type="spellEnd"/>
      <w:r w:rsidRPr="00FF5630">
        <w:rPr>
          <w:rFonts w:ascii="Verdana" w:hAnsi="Verdana"/>
          <w:sz w:val="20"/>
          <w:szCs w:val="20"/>
        </w:rPr>
        <w:t xml:space="preserve"> dotyczących projektu i zawartych w nim rozwiązań.</w:t>
      </w:r>
    </w:p>
    <w:p w14:paraId="3B95BFAC" w14:textId="77777777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Opiniowania spraw spornych a dotyczących robót budowlanych objętych Umową.</w:t>
      </w:r>
    </w:p>
    <w:p w14:paraId="7AE70C9C" w14:textId="77777777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Dokonywania analizy i opiniowania przedstawionyc</w:t>
      </w:r>
      <w:r>
        <w:rPr>
          <w:rFonts w:ascii="Verdana" w:hAnsi="Verdana"/>
          <w:sz w:val="20"/>
          <w:szCs w:val="20"/>
        </w:rPr>
        <w:t xml:space="preserve">h przez Wykonawcę harmonogramów </w:t>
      </w:r>
      <w:r w:rsidRPr="00CE2CDE">
        <w:rPr>
          <w:rFonts w:ascii="Verdana" w:hAnsi="Verdana"/>
          <w:sz w:val="20"/>
          <w:szCs w:val="20"/>
        </w:rPr>
        <w:t>i uaktualnionych harmonogramów przedkładanych do akceptacji przez Zamawiającego.</w:t>
      </w:r>
    </w:p>
    <w:p w14:paraId="0CDBC8CB" w14:textId="7C79D3A2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Wstrzymanie robót w wypadku prowadzenia ich niezgodnie z  warunkami Umowy, Planem BIOZ i przepisami BHP.</w:t>
      </w:r>
    </w:p>
    <w:p w14:paraId="66B2BAA2" w14:textId="77777777" w:rsidR="00836B99" w:rsidRPr="00CE2CDE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Kontrola przestrzegania przez Wykonawcę zasad BHP i stosowania przepisów dotyczących ochrony środowiska naturalnego.</w:t>
      </w:r>
    </w:p>
    <w:p w14:paraId="57998FFF" w14:textId="656C9FA7" w:rsidR="00836B99" w:rsidRPr="00D07ED6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contextualSpacing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Organizowania narad koordynacyjnych (Rad budowy) w terminach uzgodnionych                      z Zamawiającym, pisemne zwoływanie narad, sporządzanie protokołów z narad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i przekazywania ich zainteresowanym stronom (Wykonawcy i Zamawiającemu)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w terminie 2 dni po naradzie oraz prowadzenie dokumentacji ze wszystkich kontaktów z Wykonawcą.</w:t>
      </w:r>
    </w:p>
    <w:p w14:paraId="0035FF64" w14:textId="4C7D9170" w:rsidR="00D07ED6" w:rsidRDefault="00836B99" w:rsidP="00AD1925">
      <w:pPr>
        <w:numPr>
          <w:ilvl w:val="0"/>
          <w:numId w:val="19"/>
        </w:numPr>
        <w:tabs>
          <w:tab w:val="clear" w:pos="765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 w:cs="Verdana"/>
          <w:sz w:val="20"/>
          <w:szCs w:val="20"/>
        </w:rPr>
        <w:t xml:space="preserve">Ścisłej współpracy z Wykonawcą robót oraz </w:t>
      </w:r>
      <w:r w:rsidRPr="00FF5630">
        <w:rPr>
          <w:rFonts w:ascii="Verdana" w:hAnsi="Verdana" w:cs="Verdana"/>
          <w:sz w:val="20"/>
          <w:szCs w:val="20"/>
        </w:rPr>
        <w:t>Zespołem sprawującym nadzór autorski</w:t>
      </w:r>
      <w:r w:rsidRPr="00CE2CDE">
        <w:rPr>
          <w:rFonts w:ascii="Verdana" w:hAnsi="Verdana" w:cs="Verdana"/>
          <w:sz w:val="20"/>
          <w:szCs w:val="20"/>
        </w:rPr>
        <w:t xml:space="preserve"> nad dokumentacją projektową.  </w:t>
      </w:r>
    </w:p>
    <w:p w14:paraId="4F12E301" w14:textId="77777777" w:rsidR="00D07ED6" w:rsidRPr="00D07ED6" w:rsidRDefault="00D07ED6" w:rsidP="00D07ED6">
      <w:p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68866D1C" w14:textId="7E84E30A" w:rsidR="00836B99" w:rsidRDefault="00836B99" w:rsidP="00AD1925">
      <w:pPr>
        <w:pStyle w:val="Akapitzlist"/>
        <w:numPr>
          <w:ilvl w:val="3"/>
          <w:numId w:val="4"/>
        </w:numPr>
        <w:tabs>
          <w:tab w:val="clear" w:pos="2880"/>
        </w:tabs>
        <w:ind w:left="567" w:hanging="567"/>
        <w:jc w:val="both"/>
        <w:rPr>
          <w:rFonts w:ascii="Verdana" w:hAnsi="Verdana"/>
          <w:b/>
          <w:bCs/>
        </w:rPr>
      </w:pPr>
      <w:r w:rsidRPr="00D07ED6">
        <w:rPr>
          <w:rFonts w:ascii="Verdana" w:hAnsi="Verdana"/>
          <w:b/>
          <w:bCs/>
        </w:rPr>
        <w:t xml:space="preserve">Do obowiązków Inspektora Nadzoru należy kontrola jakości materiałów </w:t>
      </w:r>
      <w:r w:rsidRPr="00D07ED6">
        <w:rPr>
          <w:rFonts w:ascii="Verdana" w:hAnsi="Verdana"/>
          <w:b/>
          <w:bCs/>
        </w:rPr>
        <w:br/>
        <w:t>u źródeł ich wytwarzania i w miejscu realizacji budowy nad którą sprawowany będzie nadzór inwestorski bez względu na to, czy od Wykonawcy wymaga się przeprowadzenia badań  w ramach Umowy, polegająca przede wszystkim na:</w:t>
      </w:r>
    </w:p>
    <w:p w14:paraId="6129E609" w14:textId="77777777" w:rsidR="00D07ED6" w:rsidRPr="00D07ED6" w:rsidRDefault="00D07ED6" w:rsidP="00D07ED6">
      <w:pPr>
        <w:pStyle w:val="Akapitzlist"/>
        <w:ind w:left="567"/>
        <w:jc w:val="both"/>
        <w:rPr>
          <w:rFonts w:ascii="Verdana" w:hAnsi="Verdana"/>
          <w:b/>
          <w:bCs/>
        </w:rPr>
      </w:pPr>
    </w:p>
    <w:p w14:paraId="0814C263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Akceptacji materiałów zgodnie z wymaganiami </w:t>
      </w:r>
      <w:proofErr w:type="spellStart"/>
      <w:r w:rsidRPr="00CE2CDE">
        <w:rPr>
          <w:rFonts w:ascii="Verdana" w:hAnsi="Verdana"/>
          <w:sz w:val="20"/>
          <w:szCs w:val="20"/>
        </w:rPr>
        <w:t>STWiORB</w:t>
      </w:r>
      <w:proofErr w:type="spellEnd"/>
      <w:r w:rsidRPr="00CE2CDE">
        <w:rPr>
          <w:rFonts w:ascii="Verdana" w:hAnsi="Verdana"/>
          <w:sz w:val="20"/>
          <w:szCs w:val="20"/>
        </w:rPr>
        <w:t xml:space="preserve"> ze wskazanych przez Wykonawcę źródeł.</w:t>
      </w:r>
    </w:p>
    <w:p w14:paraId="1F720311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Podejmowaniu decyzji o dopuszczeniu do użycia materiałów zgodnie z Ustawą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o wyrobach budowlanych.</w:t>
      </w:r>
    </w:p>
    <w:p w14:paraId="73EC785E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Akceptowaniu recept i technologii zgodnie z wymaganiami </w:t>
      </w:r>
      <w:proofErr w:type="spellStart"/>
      <w:r w:rsidRPr="00CE2CDE">
        <w:rPr>
          <w:rFonts w:ascii="Verdana" w:hAnsi="Verdana"/>
          <w:sz w:val="20"/>
          <w:szCs w:val="20"/>
        </w:rPr>
        <w:t>STWiORB</w:t>
      </w:r>
      <w:proofErr w:type="spellEnd"/>
      <w:r w:rsidRPr="00CE2CDE">
        <w:rPr>
          <w:rFonts w:ascii="Verdana" w:hAnsi="Verdana"/>
          <w:sz w:val="20"/>
          <w:szCs w:val="20"/>
        </w:rPr>
        <w:t>.</w:t>
      </w:r>
    </w:p>
    <w:p w14:paraId="51D29C24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Kontrolowaniu wytwórni materiałów, prefabrykatów i mas bitumicznych dla potwierdzenia poprawności metod ich wytwarzania.</w:t>
      </w:r>
    </w:p>
    <w:p w14:paraId="17BD03CC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Kontrolowaniu sposobów składowania i przechowywania materiałów w trakcie  budowy oraz  uporządkowania miejsc składowania po zakończeniu robót.</w:t>
      </w:r>
    </w:p>
    <w:p w14:paraId="4947601B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Zlecaniu przeprowadzenia badań kontrolnych robót i materiałów do laboratorium Zamawiającego.</w:t>
      </w:r>
    </w:p>
    <w:p w14:paraId="523ED216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Dokonywaniu oceny wyników badań i pomiarów przeprowadzonych przez Wykonawcę i Laboratorium Zamawiającego.</w:t>
      </w:r>
    </w:p>
    <w:p w14:paraId="4F0E6D82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Akceptowaniu sprzętu i środków transportowych używanych do robót,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co do zgodności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ich ze Specyfikacjami Technicznymi.</w:t>
      </w:r>
    </w:p>
    <w:p w14:paraId="778BF40F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Weryfikowaniu i akceptowaniu PZJ (Program Zapewnienia Jakości).</w:t>
      </w:r>
    </w:p>
    <w:p w14:paraId="4F1EC980" w14:textId="77777777" w:rsidR="00836B99" w:rsidRPr="00CE2CDE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Zatwierdzaniu zakresu kontroli robót prowadzonych przez Wykonawcę.</w:t>
      </w:r>
    </w:p>
    <w:p w14:paraId="6B251C9F" w14:textId="77777777" w:rsidR="00836B99" w:rsidRDefault="00836B99" w:rsidP="00AD1925">
      <w:pPr>
        <w:numPr>
          <w:ilvl w:val="0"/>
          <w:numId w:val="20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Inspektor Nadzoru po dokonaniu weryfikacji i zatwierdzeniu PZJ będzie dokonywał oceny zgodności materiałów i robót z wymaganiami dokumentacji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i ST na podstawie wyników dostarczonych przez Wykonawcę. </w:t>
      </w:r>
    </w:p>
    <w:p w14:paraId="12A4557C" w14:textId="77777777" w:rsidR="00D07ED6" w:rsidRPr="00CE2CDE" w:rsidRDefault="00D07ED6" w:rsidP="00D07ED6">
      <w:pPr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09C7F9E6" w14:textId="2F9A5CED" w:rsidR="00836B99" w:rsidRDefault="00836B99" w:rsidP="00AD1925">
      <w:pPr>
        <w:pStyle w:val="Akapitzlist"/>
        <w:numPr>
          <w:ilvl w:val="3"/>
          <w:numId w:val="4"/>
        </w:numPr>
        <w:tabs>
          <w:tab w:val="clear" w:pos="2880"/>
        </w:tabs>
        <w:ind w:left="567" w:hanging="567"/>
        <w:jc w:val="both"/>
        <w:rPr>
          <w:rFonts w:ascii="Verdana" w:hAnsi="Verdana"/>
          <w:b/>
          <w:bCs/>
        </w:rPr>
      </w:pPr>
      <w:r w:rsidRPr="00D07ED6">
        <w:rPr>
          <w:rFonts w:ascii="Verdana" w:hAnsi="Verdana"/>
          <w:b/>
          <w:bCs/>
        </w:rPr>
        <w:t>Pozostałe obowiązki Inspektora Nadzoru:</w:t>
      </w:r>
    </w:p>
    <w:p w14:paraId="4BA319C3" w14:textId="77777777" w:rsidR="00F83EF2" w:rsidRPr="00D07ED6" w:rsidRDefault="00F83EF2" w:rsidP="00F83EF2">
      <w:pPr>
        <w:pStyle w:val="Akapitzlist"/>
        <w:ind w:left="567"/>
        <w:jc w:val="both"/>
        <w:rPr>
          <w:rFonts w:ascii="Verdana" w:hAnsi="Verdana"/>
          <w:b/>
          <w:bCs/>
        </w:rPr>
      </w:pPr>
    </w:p>
    <w:p w14:paraId="57CAA307" w14:textId="211BB709" w:rsidR="00836B99" w:rsidRPr="005F2FE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547CCF">
        <w:rPr>
          <w:rFonts w:ascii="Verdana" w:hAnsi="Verdana"/>
          <w:sz w:val="20"/>
          <w:szCs w:val="20"/>
        </w:rPr>
        <w:t>Wykonywanie pomiarów geodezyjnych sprawdzających na robotach</w:t>
      </w:r>
      <w:r w:rsidR="00CF17BA">
        <w:rPr>
          <w:rFonts w:ascii="Verdana" w:hAnsi="Verdana"/>
          <w:sz w:val="20"/>
          <w:szCs w:val="20"/>
        </w:rPr>
        <w:t>,</w:t>
      </w:r>
      <w:r w:rsidRPr="00547CCF">
        <w:rPr>
          <w:rFonts w:ascii="Verdana" w:hAnsi="Verdana"/>
          <w:sz w:val="20"/>
          <w:szCs w:val="20"/>
        </w:rPr>
        <w:t xml:space="preserve"> nad którymi sprawowany jest nadzór inwestorski. Inspektor nadzoru zobowiązany jest do faktycznego sprawdzenia w terenie nie mniej niż 10% pomiarów geodezyjnych </w:t>
      </w:r>
      <w:r w:rsidRPr="00547CCF">
        <w:rPr>
          <w:rFonts w:ascii="Verdana" w:hAnsi="Verdana"/>
          <w:sz w:val="20"/>
          <w:szCs w:val="20"/>
        </w:rPr>
        <w:lastRenderedPageBreak/>
        <w:t>wykonywanych przez geodetów Wykonawcy, mających charakter obmiaru wykonanych robót.</w:t>
      </w:r>
    </w:p>
    <w:p w14:paraId="13DD1F68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Ustalenie metody i zasady obmiaru robót oraz uczestniczenie przy ich dokonywaniu przez Wykonawcę.</w:t>
      </w:r>
    </w:p>
    <w:p w14:paraId="250AA6C9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Akceptacja urządzeń i sprzętu pomiarowego stosowanego w czasie prowadzenia robót.</w:t>
      </w:r>
    </w:p>
    <w:p w14:paraId="24AD23DE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Sprawdzanie jakości wykonanych robót i powiadamianie Wykonawcy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o stwierdzonych wadach oraz ustalanie rodzaju i zakresu koniecznych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do wykonania robót poprawkowych.</w:t>
      </w:r>
    </w:p>
    <w:p w14:paraId="2145D3FE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Opiniowanie przedstawionych przez Wykonawcę wycen kosztów zmian w robotach</w:t>
      </w:r>
      <w:r>
        <w:rPr>
          <w:rFonts w:ascii="Verdana" w:hAnsi="Verdana"/>
          <w:sz w:val="20"/>
          <w:szCs w:val="20"/>
        </w:rPr>
        <w:t xml:space="preserve"> i </w:t>
      </w:r>
      <w:r w:rsidRPr="00CE2CDE">
        <w:rPr>
          <w:rFonts w:ascii="Verdana" w:hAnsi="Verdana"/>
          <w:sz w:val="20"/>
          <w:szCs w:val="20"/>
        </w:rPr>
        <w:t xml:space="preserve"> przedstawienie ich do akceptacji Zamawiającego. </w:t>
      </w:r>
    </w:p>
    <w:p w14:paraId="0EE270AC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Dokonywanie odbioru technicznego: gotowych elementów, robót zanikających, ulegających zakryciu, odbioru częściowego robót oraz prac z zakresu obsługi geodezyjnej.</w:t>
      </w:r>
    </w:p>
    <w:p w14:paraId="20092F35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Sprawdzanie miesięcznych zestawień  robót zakończonych i odebranych 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i potwierdzenie kwot do wypłaty (w ciągu 14 dni od złożenia zestawienia przez Wykonawcę), oraz opracowanie miesięcznych informacji z postępu robót.</w:t>
      </w:r>
    </w:p>
    <w:p w14:paraId="1B64CAFD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Poświadczenie terminu zakończenia robót i gotowości Wykonawcy do dokonania odbioru ostatecznego robót. </w:t>
      </w:r>
    </w:p>
    <w:p w14:paraId="04CC115F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Sprawdzanie kompletności i prawidłowości operatu kolaudacyjnego i przedłożenie go do akceptacji Zamawiającego w celu ustalenia terminu ostatecznego odbioru robót oraz uczestniczenie w odbiorze.</w:t>
      </w:r>
    </w:p>
    <w:p w14:paraId="23C32B9A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Wyliczenie i określenie kwoty końcowej należnej Wykonawcy i </w:t>
      </w:r>
      <w:r>
        <w:rPr>
          <w:rFonts w:ascii="Verdana" w:hAnsi="Verdana"/>
          <w:sz w:val="20"/>
          <w:szCs w:val="20"/>
        </w:rPr>
        <w:t xml:space="preserve">przedstawienie Zamawiającemu </w:t>
      </w:r>
      <w:r w:rsidRPr="00CE2CDE">
        <w:rPr>
          <w:rFonts w:ascii="Verdana" w:hAnsi="Verdana"/>
          <w:sz w:val="20"/>
          <w:szCs w:val="20"/>
        </w:rPr>
        <w:t xml:space="preserve">jej </w:t>
      </w:r>
      <w:r>
        <w:rPr>
          <w:rFonts w:ascii="Verdana" w:hAnsi="Verdana"/>
          <w:sz w:val="20"/>
          <w:szCs w:val="20"/>
        </w:rPr>
        <w:t>do</w:t>
      </w:r>
      <w:r w:rsidRPr="00CE2CDE">
        <w:rPr>
          <w:rFonts w:ascii="Verdana" w:hAnsi="Verdana"/>
          <w:sz w:val="20"/>
          <w:szCs w:val="20"/>
        </w:rPr>
        <w:t xml:space="preserve"> akceptacji w ciągu 20 dni od otrzymania rozliczenia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od Wykonawcy.</w:t>
      </w:r>
    </w:p>
    <w:p w14:paraId="116C6E5E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Dopilnowanie zabezpieczenia przez Wykonawcę terenu budowy w przypadku wypowiedzenia Umowy.</w:t>
      </w:r>
    </w:p>
    <w:p w14:paraId="07D2C134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Rozliczanie umowy w przypadku jej wypowiedzenia przez jedną ze stron.</w:t>
      </w:r>
    </w:p>
    <w:p w14:paraId="3B4A8C15" w14:textId="77777777" w:rsidR="00836B99" w:rsidRPr="00CE2CDE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Prowadzenie całości spraw dotyczących budowy z władzami terenowymi, mieszkańcami, właścicielami urządzeń oraz właścicielami sąsiadujących z budową gruntów.</w:t>
      </w:r>
    </w:p>
    <w:p w14:paraId="35ECD134" w14:textId="77777777" w:rsidR="00836B99" w:rsidRDefault="00836B99" w:rsidP="00AD1925">
      <w:pPr>
        <w:numPr>
          <w:ilvl w:val="0"/>
          <w:numId w:val="21"/>
        </w:numPr>
        <w:tabs>
          <w:tab w:val="clear" w:pos="870"/>
          <w:tab w:val="num" w:pos="567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Składanie do Zamawiającego raportów z postępu robót (finansowego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rzeczowego) oraz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 xml:space="preserve">z działalności obejmującej prowadzenie nadzoru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z częstotliwością ustaloną na pierwszej Radzie Budowy.</w:t>
      </w:r>
    </w:p>
    <w:p w14:paraId="3E8CD549" w14:textId="77777777" w:rsidR="00F83EF2" w:rsidRPr="00CE2CDE" w:rsidRDefault="00F83EF2" w:rsidP="00F83EF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9228DFB" w14:textId="599F54A8" w:rsidR="00836B99" w:rsidRPr="00F83EF2" w:rsidRDefault="00836B99" w:rsidP="00AD1925">
      <w:pPr>
        <w:pStyle w:val="Akapitzlist"/>
        <w:numPr>
          <w:ilvl w:val="0"/>
          <w:numId w:val="22"/>
        </w:numPr>
        <w:suppressAutoHyphens/>
        <w:ind w:left="567" w:hanging="567"/>
        <w:jc w:val="both"/>
        <w:rPr>
          <w:rFonts w:ascii="Verdana" w:hAnsi="Verdana"/>
          <w:b/>
          <w:bCs/>
        </w:rPr>
      </w:pPr>
      <w:r w:rsidRPr="00F83EF2">
        <w:rPr>
          <w:rFonts w:ascii="Verdana" w:hAnsi="Verdana"/>
          <w:b/>
          <w:bCs/>
        </w:rPr>
        <w:t>Obowiązki Inspektora Nadzoru w okresie rękojmi za wady i gwarancji dla robót</w:t>
      </w:r>
    </w:p>
    <w:p w14:paraId="2934699A" w14:textId="77777777" w:rsidR="00F83EF2" w:rsidRDefault="00F83EF2" w:rsidP="00F83EF2">
      <w:pPr>
        <w:suppressAutoHyphens/>
        <w:spacing w:after="0" w:line="240" w:lineRule="auto"/>
        <w:jc w:val="both"/>
        <w:rPr>
          <w:rFonts w:ascii="Verdana" w:hAnsi="Verdana"/>
          <w:kern w:val="1"/>
          <w:sz w:val="20"/>
          <w:szCs w:val="20"/>
          <w:lang w:eastAsia="ar-SA"/>
        </w:rPr>
      </w:pPr>
    </w:p>
    <w:p w14:paraId="1DADCB13" w14:textId="305641C5" w:rsidR="00836B99" w:rsidRPr="003D0743" w:rsidRDefault="00836B99" w:rsidP="00F83EF2">
      <w:pPr>
        <w:suppressAutoHyphens/>
        <w:spacing w:after="0" w:line="240" w:lineRule="auto"/>
        <w:jc w:val="both"/>
        <w:rPr>
          <w:rFonts w:ascii="Verdana" w:hAnsi="Verdana"/>
          <w:kern w:val="1"/>
          <w:sz w:val="20"/>
          <w:szCs w:val="20"/>
          <w:lang w:eastAsia="ar-SA"/>
        </w:rPr>
      </w:pPr>
      <w:r w:rsidRPr="003D0743">
        <w:rPr>
          <w:rFonts w:ascii="Verdana" w:hAnsi="Verdana"/>
          <w:kern w:val="1"/>
          <w:sz w:val="20"/>
          <w:szCs w:val="20"/>
          <w:lang w:eastAsia="ar-SA"/>
        </w:rPr>
        <w:t xml:space="preserve">Sprawowanie nadzoru inwestorskiego w okresie rękojmi za wady i gwarancji udzielonej przez </w:t>
      </w:r>
      <w:r>
        <w:rPr>
          <w:rFonts w:ascii="Verdana" w:hAnsi="Verdana"/>
          <w:kern w:val="1"/>
          <w:sz w:val="20"/>
          <w:szCs w:val="20"/>
          <w:lang w:eastAsia="ar-SA"/>
        </w:rPr>
        <w:t>w</w:t>
      </w:r>
      <w:r w:rsidRPr="003D0743">
        <w:rPr>
          <w:rFonts w:ascii="Verdana" w:hAnsi="Verdana"/>
          <w:kern w:val="1"/>
          <w:sz w:val="20"/>
          <w:szCs w:val="20"/>
          <w:lang w:eastAsia="ar-SA"/>
        </w:rPr>
        <w:t xml:space="preserve">ykonawcę </w:t>
      </w:r>
      <w:r>
        <w:rPr>
          <w:rFonts w:ascii="Verdana" w:hAnsi="Verdana"/>
          <w:kern w:val="1"/>
          <w:sz w:val="20"/>
          <w:szCs w:val="20"/>
          <w:lang w:eastAsia="ar-SA"/>
        </w:rPr>
        <w:t>r</w:t>
      </w:r>
      <w:r w:rsidRPr="003D0743">
        <w:rPr>
          <w:rFonts w:ascii="Verdana" w:hAnsi="Verdana"/>
          <w:kern w:val="1"/>
          <w:sz w:val="20"/>
          <w:szCs w:val="20"/>
          <w:lang w:eastAsia="ar-SA"/>
        </w:rPr>
        <w:t>obót, potwierdzanie usunięcia wad ujawnionych w okresie rękojmi za wady i w okresie gwarancyjnym, uczestnictwo w przeglądach gwarancyjn</w:t>
      </w:r>
      <w:r>
        <w:rPr>
          <w:rFonts w:ascii="Verdana" w:hAnsi="Verdana"/>
          <w:kern w:val="1"/>
          <w:sz w:val="20"/>
          <w:szCs w:val="20"/>
          <w:lang w:eastAsia="ar-SA"/>
        </w:rPr>
        <w:t>ych</w:t>
      </w:r>
      <w:r w:rsidR="0068646F">
        <w:rPr>
          <w:rFonts w:ascii="Verdana" w:hAnsi="Verdana"/>
          <w:kern w:val="1"/>
          <w:sz w:val="20"/>
          <w:szCs w:val="20"/>
          <w:lang w:eastAsia="ar-SA"/>
        </w:rPr>
        <w:t xml:space="preserve"> i w odbiorze pogwarancyjnym. </w:t>
      </w:r>
    </w:p>
    <w:p w14:paraId="2F54592B" w14:textId="77777777" w:rsidR="00836B99" w:rsidRPr="003D0743" w:rsidRDefault="00836B99" w:rsidP="00F83EF2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D0743">
        <w:rPr>
          <w:rFonts w:ascii="Verdana" w:hAnsi="Verdana"/>
          <w:sz w:val="20"/>
          <w:szCs w:val="20"/>
        </w:rPr>
        <w:t>W ramach tych czynności do podstawowych obowiązków Wykonawcy usługi nadzoru inwestorskiego należy:</w:t>
      </w:r>
    </w:p>
    <w:p w14:paraId="51ED821D" w14:textId="77777777" w:rsidR="00836B99" w:rsidRPr="003D0743" w:rsidRDefault="00836B99" w:rsidP="00AD1925">
      <w:pPr>
        <w:pStyle w:val="Akapitzlist"/>
        <w:numPr>
          <w:ilvl w:val="0"/>
          <w:numId w:val="23"/>
        </w:numPr>
        <w:suppressAutoHyphens/>
        <w:overflowPunct/>
        <w:autoSpaceDE/>
        <w:autoSpaceDN/>
        <w:adjustRightInd/>
        <w:ind w:left="567" w:hanging="567"/>
        <w:contextualSpacing w:val="0"/>
        <w:jc w:val="both"/>
        <w:textAlignment w:val="auto"/>
        <w:rPr>
          <w:rFonts w:ascii="Verdana" w:hAnsi="Verdana"/>
        </w:rPr>
      </w:pPr>
      <w:r w:rsidRPr="003D0743">
        <w:rPr>
          <w:rFonts w:ascii="Verdana" w:hAnsi="Verdana"/>
        </w:rPr>
        <w:t>Finalizacja zadań wynikających z obowiązków na etapie budowy.</w:t>
      </w:r>
    </w:p>
    <w:p w14:paraId="1FA574EB" w14:textId="77777777" w:rsidR="00836B99" w:rsidRPr="003D0743" w:rsidRDefault="00836B99" w:rsidP="00AD1925">
      <w:pPr>
        <w:pStyle w:val="Akapitzlist"/>
        <w:numPr>
          <w:ilvl w:val="0"/>
          <w:numId w:val="23"/>
        </w:numPr>
        <w:suppressAutoHyphens/>
        <w:overflowPunct/>
        <w:autoSpaceDE/>
        <w:autoSpaceDN/>
        <w:adjustRightInd/>
        <w:ind w:left="567" w:hanging="567"/>
        <w:contextualSpacing w:val="0"/>
        <w:jc w:val="both"/>
        <w:textAlignment w:val="auto"/>
        <w:rPr>
          <w:rFonts w:ascii="Verdana" w:hAnsi="Verdana"/>
        </w:rPr>
      </w:pPr>
      <w:r w:rsidRPr="003D0743">
        <w:rPr>
          <w:rFonts w:ascii="Verdana" w:hAnsi="Verdana"/>
        </w:rPr>
        <w:t xml:space="preserve">Nadzór nad usuwaniem wad przez Wykonawcę. </w:t>
      </w:r>
    </w:p>
    <w:p w14:paraId="298321CE" w14:textId="77777777" w:rsidR="00836B99" w:rsidRPr="003D0743" w:rsidRDefault="00836B99" w:rsidP="00AD1925">
      <w:pPr>
        <w:pStyle w:val="Akapitzlist"/>
        <w:numPr>
          <w:ilvl w:val="0"/>
          <w:numId w:val="23"/>
        </w:numPr>
        <w:suppressAutoHyphens/>
        <w:overflowPunct/>
        <w:autoSpaceDE/>
        <w:autoSpaceDN/>
        <w:adjustRightInd/>
        <w:ind w:left="567" w:hanging="567"/>
        <w:contextualSpacing w:val="0"/>
        <w:jc w:val="both"/>
        <w:textAlignment w:val="auto"/>
        <w:rPr>
          <w:rFonts w:ascii="Verdana" w:hAnsi="Verdana"/>
        </w:rPr>
      </w:pPr>
      <w:r w:rsidRPr="003D0743">
        <w:rPr>
          <w:rFonts w:ascii="Verdana" w:hAnsi="Verdana"/>
        </w:rPr>
        <w:t>Odbiór robót związanych z usunięciem stwierdzonych w okresie gwarancyjnym wad.</w:t>
      </w:r>
    </w:p>
    <w:p w14:paraId="26B4ABC9" w14:textId="77777777" w:rsidR="00836B99" w:rsidRPr="003D0743" w:rsidRDefault="00836B99" w:rsidP="00AD1925">
      <w:pPr>
        <w:pStyle w:val="Akapitzlist"/>
        <w:numPr>
          <w:ilvl w:val="0"/>
          <w:numId w:val="23"/>
        </w:numPr>
        <w:suppressAutoHyphens/>
        <w:overflowPunct/>
        <w:autoSpaceDE/>
        <w:autoSpaceDN/>
        <w:adjustRightInd/>
        <w:ind w:left="567" w:hanging="567"/>
        <w:contextualSpacing w:val="0"/>
        <w:jc w:val="both"/>
        <w:textAlignment w:val="auto"/>
        <w:rPr>
          <w:rFonts w:ascii="Verdana" w:hAnsi="Verdana"/>
        </w:rPr>
      </w:pPr>
      <w:r w:rsidRPr="003D0743">
        <w:rPr>
          <w:rFonts w:ascii="Verdana" w:hAnsi="Verdana"/>
        </w:rPr>
        <w:t xml:space="preserve">Uczestnictwo w organizowanych przez Zamawiającego przeglądach obiektu </w:t>
      </w:r>
      <w:r w:rsidRPr="003D0743">
        <w:rPr>
          <w:rFonts w:ascii="Verdana" w:hAnsi="Verdana"/>
        </w:rPr>
        <w:br/>
        <w:t>w okresie gwarancyjnym.</w:t>
      </w:r>
    </w:p>
    <w:p w14:paraId="156C147B" w14:textId="1658A9F9" w:rsidR="00F83EF2" w:rsidRPr="00F83EF2" w:rsidRDefault="00836B99" w:rsidP="00F83EF2">
      <w:pPr>
        <w:suppressAutoHyphens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3D0743">
        <w:rPr>
          <w:rFonts w:ascii="Verdana" w:hAnsi="Verdana"/>
          <w:sz w:val="20"/>
          <w:szCs w:val="20"/>
        </w:rPr>
        <w:t xml:space="preserve">Wykonawca zobowiązany jest do sprawowania nadzoru inwestorskiego z uwzględnieniem procedur dotyczących zgodności realizacji </w:t>
      </w:r>
      <w:r>
        <w:rPr>
          <w:rFonts w:ascii="Verdana" w:hAnsi="Verdana"/>
          <w:sz w:val="20"/>
          <w:szCs w:val="20"/>
        </w:rPr>
        <w:t>r</w:t>
      </w:r>
      <w:r w:rsidRPr="003D0743">
        <w:rPr>
          <w:rFonts w:ascii="Verdana" w:hAnsi="Verdana"/>
          <w:sz w:val="20"/>
          <w:szCs w:val="20"/>
        </w:rPr>
        <w:t>obót z warunkami umowy i ustawy Prawo zamówień publicznych.</w:t>
      </w:r>
    </w:p>
    <w:p w14:paraId="6BE19549" w14:textId="77777777" w:rsidR="00836B99" w:rsidRDefault="00836B99" w:rsidP="00F83EF2">
      <w:pPr>
        <w:tabs>
          <w:tab w:val="left" w:pos="426"/>
          <w:tab w:val="left" w:pos="709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3FEC6694" w14:textId="77777777" w:rsidR="00F83EF2" w:rsidRDefault="00F83EF2" w:rsidP="00F83EF2">
      <w:pPr>
        <w:tabs>
          <w:tab w:val="left" w:pos="426"/>
          <w:tab w:val="left" w:pos="709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B16D562" w14:textId="77777777" w:rsidR="00F83EF2" w:rsidRDefault="00F83EF2" w:rsidP="00F83EF2">
      <w:pPr>
        <w:tabs>
          <w:tab w:val="left" w:pos="426"/>
          <w:tab w:val="left" w:pos="709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B3A4264" w14:textId="77777777" w:rsidR="00F83EF2" w:rsidRDefault="00F83EF2" w:rsidP="00F83EF2">
      <w:pPr>
        <w:tabs>
          <w:tab w:val="left" w:pos="426"/>
          <w:tab w:val="left" w:pos="709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1B4B86AE" w14:textId="77777777" w:rsidR="00F83EF2" w:rsidRDefault="00F83EF2" w:rsidP="00F83EF2">
      <w:pPr>
        <w:tabs>
          <w:tab w:val="left" w:pos="426"/>
          <w:tab w:val="left" w:pos="709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370FA64" w14:textId="77777777" w:rsidR="00F83EF2" w:rsidRDefault="00F83EF2" w:rsidP="00F83EF2">
      <w:pPr>
        <w:tabs>
          <w:tab w:val="left" w:pos="426"/>
          <w:tab w:val="left" w:pos="709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1DC36B8A" w14:textId="77777777" w:rsidR="00F83EF2" w:rsidRDefault="00F83EF2" w:rsidP="00F83EF2">
      <w:pPr>
        <w:tabs>
          <w:tab w:val="left" w:pos="426"/>
          <w:tab w:val="left" w:pos="709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4439ECA" w14:textId="77777777" w:rsidR="00F83EF2" w:rsidRDefault="00F83EF2" w:rsidP="00F83EF2">
      <w:pPr>
        <w:tabs>
          <w:tab w:val="left" w:pos="426"/>
          <w:tab w:val="left" w:pos="709"/>
        </w:tabs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8290F19" w14:textId="77777777" w:rsidR="00836B99" w:rsidRDefault="00836B99" w:rsidP="00F83EF2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5</w:t>
      </w:r>
    </w:p>
    <w:p w14:paraId="76EBAFC6" w14:textId="77777777" w:rsidR="00F83EF2" w:rsidRPr="0035618A" w:rsidRDefault="00F83EF2" w:rsidP="00F83EF2">
      <w:pPr>
        <w:tabs>
          <w:tab w:val="left" w:pos="426"/>
          <w:tab w:val="left" w:pos="709"/>
        </w:tabs>
        <w:spacing w:after="0" w:line="240" w:lineRule="auto"/>
        <w:jc w:val="center"/>
        <w:rPr>
          <w:rFonts w:ascii="Verdana" w:hAnsi="Verdana"/>
          <w:color w:val="000000" w:themeColor="text1"/>
        </w:rPr>
      </w:pPr>
    </w:p>
    <w:p w14:paraId="53F53EA7" w14:textId="77777777" w:rsidR="0068646F" w:rsidRDefault="00836B99" w:rsidP="0068646F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312CE">
        <w:rPr>
          <w:rFonts w:ascii="Verdana" w:eastAsia="Calibri" w:hAnsi="Verdana" w:cs="Times New Roman"/>
          <w:color w:val="000000" w:themeColor="text1"/>
          <w:sz w:val="20"/>
          <w:szCs w:val="20"/>
        </w:rPr>
        <w:t>Wykonawca oświadcza i zapewnia, że dysponuje personelem posiadającym odpowiednie kwalifikacje zawodowe do wykonania Przedmiotu Umowy, wskazanym przez Wykonawcę w załączonym do oferty wykazie Potencjał kadrowy zgodnie z proponowaną dla tych osób funkcją oraz dysponuje zapleczem technicznym umożliwiającym wykonanie Umowy zgod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nie z jej przedmiotem i treścią. W</w:t>
      </w:r>
      <w:r w:rsidRPr="0055366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tym na stanowisko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:</w:t>
      </w:r>
    </w:p>
    <w:p w14:paraId="128F91F5" w14:textId="7FCC1958" w:rsidR="00836B99" w:rsidRDefault="00836B99" w:rsidP="0068646F">
      <w:pPr>
        <w:spacing w:after="0" w:line="240" w:lineRule="auto"/>
        <w:ind w:left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68646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Inspektora nadzoru robót </w:t>
      </w:r>
      <w:proofErr w:type="spellStart"/>
      <w:r w:rsidR="00B4268E" w:rsidRPr="0068646F">
        <w:rPr>
          <w:rFonts w:ascii="Verdana" w:eastAsia="Calibri" w:hAnsi="Verdana" w:cs="Times New Roman"/>
          <w:color w:val="000000" w:themeColor="text1"/>
          <w:sz w:val="20"/>
          <w:szCs w:val="20"/>
        </w:rPr>
        <w:t>konstrukcyjno</w:t>
      </w:r>
      <w:proofErr w:type="spellEnd"/>
      <w:r w:rsidR="00B4268E" w:rsidRPr="0068646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- budowlanych</w:t>
      </w:r>
      <w:r w:rsidRPr="0068646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zostaje wyznaczony: …………………………………..</w:t>
      </w:r>
    </w:p>
    <w:p w14:paraId="04186E9F" w14:textId="722E8ED5" w:rsidR="0012248A" w:rsidRDefault="0012248A" w:rsidP="0068646F">
      <w:pPr>
        <w:spacing w:after="0" w:line="240" w:lineRule="auto"/>
        <w:ind w:left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68646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Inspektora nadzoru robót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sanitarnych zostaje wyznaczony ……………………………………….</w:t>
      </w:r>
    </w:p>
    <w:p w14:paraId="1BBD0E42" w14:textId="0D2B9C2C" w:rsidR="0012248A" w:rsidRPr="0068646F" w:rsidRDefault="0012248A" w:rsidP="0012248A">
      <w:pPr>
        <w:spacing w:after="0" w:line="240" w:lineRule="auto"/>
        <w:ind w:left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68646F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Inspektora nadzoru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ornitologicznego zostaje wyznaczony ……………………………………….</w:t>
      </w:r>
    </w:p>
    <w:p w14:paraId="139FC3D2" w14:textId="124F3CF2" w:rsidR="00836B99" w:rsidRPr="005F2FEE" w:rsidRDefault="00836B99" w:rsidP="00AD1925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267CB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Obowiązkiem </w:t>
      </w:r>
      <w:r w:rsidR="00501605">
        <w:rPr>
          <w:rFonts w:ascii="Verdana" w:eastAsia="Calibri" w:hAnsi="Verdana" w:cs="Times New Roman"/>
          <w:color w:val="000000" w:themeColor="text1"/>
          <w:sz w:val="20"/>
          <w:szCs w:val="20"/>
        </w:rPr>
        <w:t>osób, o których mowa powyżej</w:t>
      </w:r>
      <w:bookmarkStart w:id="0" w:name="_Hlk166576786"/>
      <w:r w:rsidR="00501605">
        <w:rPr>
          <w:rFonts w:ascii="Verdana" w:eastAsia="Calibri" w:hAnsi="Verdana" w:cs="Times New Roman"/>
          <w:color w:val="000000" w:themeColor="text1"/>
          <w:sz w:val="20"/>
          <w:szCs w:val="20"/>
        </w:rPr>
        <w:t>,</w:t>
      </w:r>
      <w:r w:rsidR="00B4268E" w:rsidRPr="00B4268E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budowlanych</w:t>
      </w:r>
      <w:bookmarkEnd w:id="0"/>
      <w:r w:rsidR="00B4268E" w:rsidRPr="00B4268E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267CB0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jest wspólne uczestnictwo w </w:t>
      </w:r>
      <w:r w:rsidR="00501605">
        <w:rPr>
          <w:rFonts w:ascii="Verdana" w:eastAsia="Calibri" w:hAnsi="Verdana" w:cs="Times New Roman"/>
          <w:color w:val="000000" w:themeColor="text1"/>
          <w:sz w:val="20"/>
          <w:szCs w:val="20"/>
        </w:rPr>
        <w:t>spotkaniach zwoływanych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Zamawiającego w jego siedzibie lub poza nią oraz udzielania niezbędnych wyjaśnień</w:t>
      </w:r>
      <w:r w:rsidR="00501605">
        <w:rPr>
          <w:rFonts w:ascii="Verdana" w:eastAsia="Calibri" w:hAnsi="Verdana" w:cs="Times New Roman"/>
          <w:color w:val="000000" w:themeColor="text1"/>
          <w:sz w:val="20"/>
          <w:szCs w:val="20"/>
        </w:rPr>
        <w:t>, stosownie do treści zawiadomienia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.</w:t>
      </w:r>
    </w:p>
    <w:p w14:paraId="7328138C" w14:textId="77777777" w:rsidR="00836B99" w:rsidRPr="00896FB6" w:rsidRDefault="00836B99" w:rsidP="00AD1925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Zamawiający zastrzega sobie możliwość dokonywania kontroli wykonywania zamówienia przez  osobę, o której mowa w ust. 1. Kontrola może być przeprowadzana bez wcześniejszego uprzedzenia o tym fakcie Wykonawcy. Każdorazowo na żądanie Zamawiającego, w terminie wskazanym przez Zamawiającego nie krótszym niż 7 dni, Wykonawca zobowiązuje się przedstawić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do wglądu stosowne dokumenty potwierdzające bieżące  wykonywanie  zamówienia przez osobę, o której mowa w ust. 1. </w:t>
      </w:r>
    </w:p>
    <w:p w14:paraId="6382CDE7" w14:textId="4DA494D7" w:rsidR="00836B99" w:rsidRDefault="00836B99" w:rsidP="00AD1925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Zamawiający dopuszcza w trakcie realizacji Przedmiotu umowy możliwość dokonania zmiany osoby/osób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, o których mowa w ust. 1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 przypadku wystąpienia przyczyn obiektywnych i niezależnych od  Wykonawcy,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(np. w przypadku   choroby, śmierci, ustania stosunku pracy lub innego zdarzenia losowego). </w:t>
      </w:r>
    </w:p>
    <w:p w14:paraId="2C22146D" w14:textId="45D696DB" w:rsidR="00836B99" w:rsidRPr="005F2FEE" w:rsidRDefault="00836B99" w:rsidP="00AD1925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Zmiana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taka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musi być uzasadniona przez Wykonawcę na piśmie i wymaga  pisemnego zaakceptowania przez Zamawiającego.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Zamawiający zaakceptuje taką zmianę w terminie do 7 dni od daty przedłożenia propozycji </w:t>
      </w:r>
      <w:r w:rsidR="0012248A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wraz z dokumentacją wykazującą kwalifikacje/doświadczenie proponowanej osoby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i wyłącznie wtedy, gdy kwalifikacje/doświadczenie nowej osoby będą takie same lub wyższe od kwalifikacji/doświadczenia osoby wskazanej przez Wykonawcę w trakcie postępowania o udzielenie zamówienia.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Zmiana, o której  mowa powyżej nie wymaga Aneksu do Umowy.  </w:t>
      </w:r>
    </w:p>
    <w:p w14:paraId="33DDC00C" w14:textId="03D0D3B9" w:rsidR="000629B8" w:rsidRDefault="00836B99" w:rsidP="00AD1925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Nieprzedłożenie odpowiednio dokumentów o których mowa w ust. 3 lub ust. </w:t>
      </w:r>
      <w:r w:rsidR="00CF17BA">
        <w:rPr>
          <w:rFonts w:ascii="Verdana" w:eastAsia="Calibri" w:hAnsi="Verdana" w:cs="Times New Roman"/>
          <w:color w:val="000000" w:themeColor="text1"/>
          <w:sz w:val="20"/>
          <w:szCs w:val="20"/>
        </w:rPr>
        <w:t>5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, będzie traktowane jako niewypełnienie wymogu, o którym mowa w ust. 1. Z powyższego tytułu Zamawiający przewiduje sankcję w postaci obowiązku zapłaty przez wykonawcę  kary umownej w wysokości okre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ślonej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w § 10 ust. 1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pkt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g) </w:t>
      </w:r>
      <w:r w:rsidRPr="00896FB6">
        <w:rPr>
          <w:rFonts w:ascii="Verdana" w:eastAsia="Calibri" w:hAnsi="Verdana" w:cs="Times New Roman"/>
          <w:color w:val="000000" w:themeColor="text1"/>
          <w:sz w:val="20"/>
          <w:szCs w:val="20"/>
        </w:rPr>
        <w:t>Umowy.</w:t>
      </w:r>
    </w:p>
    <w:p w14:paraId="00E4B327" w14:textId="186C1294" w:rsidR="00836B99" w:rsidRPr="000629B8" w:rsidRDefault="00836B99" w:rsidP="00AD1925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0629B8">
        <w:rPr>
          <w:rFonts w:ascii="Verdana" w:hAnsi="Verdana"/>
          <w:sz w:val="20"/>
          <w:szCs w:val="20"/>
        </w:rPr>
        <w:t xml:space="preserve">W przypadku zmiany osoby pełniącej </w:t>
      </w:r>
      <w:r w:rsidR="00491D80">
        <w:rPr>
          <w:rFonts w:ascii="Verdana" w:hAnsi="Verdana"/>
          <w:sz w:val="20"/>
          <w:szCs w:val="20"/>
        </w:rPr>
        <w:t>funkcje, o których mowa w ust. 1,</w:t>
      </w:r>
      <w:r w:rsidRPr="000629B8">
        <w:rPr>
          <w:rFonts w:ascii="Verdana" w:hAnsi="Verdana"/>
          <w:sz w:val="20"/>
          <w:szCs w:val="20"/>
        </w:rPr>
        <w:t xml:space="preserve"> w trakcie realizacji Umowy Wykonawca zapewni sprawne przekazanie obowiązków między odchodzącym</w:t>
      </w:r>
      <w:r w:rsidR="00491D80">
        <w:rPr>
          <w:rFonts w:ascii="Verdana" w:hAnsi="Verdana"/>
          <w:sz w:val="20"/>
          <w:szCs w:val="20"/>
        </w:rPr>
        <w:t>i a nowymi inspektorami, wymienionymi w ustępie 1.</w:t>
      </w:r>
      <w:r w:rsidRPr="000629B8">
        <w:rPr>
          <w:rFonts w:ascii="Verdana" w:hAnsi="Verdana"/>
          <w:sz w:val="20"/>
          <w:szCs w:val="20"/>
        </w:rPr>
        <w:t xml:space="preserve"> W ramach tego obowiązku Wykonawca zapewni </w:t>
      </w:r>
      <w:r w:rsidRPr="000629B8">
        <w:rPr>
          <w:rFonts w:ascii="Verdana" w:hAnsi="Verdana"/>
          <w:sz w:val="20"/>
          <w:szCs w:val="20"/>
        </w:rPr>
        <w:br/>
        <w:t>w szczególności:</w:t>
      </w:r>
    </w:p>
    <w:p w14:paraId="60B99FE8" w14:textId="01D0968B" w:rsidR="00836B99" w:rsidRPr="00553667" w:rsidRDefault="00836B99" w:rsidP="00AD1925">
      <w:pPr>
        <w:pStyle w:val="Akapitzlist"/>
        <w:numPr>
          <w:ilvl w:val="0"/>
          <w:numId w:val="24"/>
        </w:numPr>
        <w:ind w:hanging="579"/>
        <w:jc w:val="both"/>
        <w:rPr>
          <w:rFonts w:ascii="Verdana" w:eastAsiaTheme="minorHAnsi" w:hAnsi="Verdana" w:cstheme="minorBidi"/>
          <w:b/>
          <w:lang w:eastAsia="en-US"/>
        </w:rPr>
      </w:pPr>
      <w:r w:rsidRPr="00553667">
        <w:rPr>
          <w:rFonts w:ascii="Verdana" w:hAnsi="Verdana"/>
        </w:rPr>
        <w:t xml:space="preserve">Sporządzenie i przekazanie Zamawiającemu, w terminie do 7 dni od podjęcia obowiązków przez nowego </w:t>
      </w:r>
      <w:r w:rsidR="00491D80">
        <w:rPr>
          <w:rFonts w:ascii="Verdana" w:hAnsi="Verdana"/>
        </w:rPr>
        <w:t>inspektora, o którym mowa w ustępie 1</w:t>
      </w:r>
      <w:r w:rsidRPr="00553667">
        <w:rPr>
          <w:rFonts w:ascii="Verdana" w:hAnsi="Verdana"/>
        </w:rPr>
        <w:t>, szczegółowego raportu zamknięcia obejmującego wszystkie sprawy prowadzone przez odchodzącego Inspektora Nadzoru w ramach Umowy</w:t>
      </w:r>
      <w:r w:rsidR="00CF17BA">
        <w:rPr>
          <w:rFonts w:ascii="Verdana" w:hAnsi="Verdana"/>
        </w:rPr>
        <w:t>,</w:t>
      </w:r>
    </w:p>
    <w:p w14:paraId="2996C38A" w14:textId="2ED8C905" w:rsidR="00836B99" w:rsidRPr="000629B8" w:rsidRDefault="00836B99" w:rsidP="00AD1925">
      <w:pPr>
        <w:pStyle w:val="Akapitzlist"/>
        <w:numPr>
          <w:ilvl w:val="0"/>
          <w:numId w:val="24"/>
        </w:numPr>
        <w:ind w:hanging="579"/>
        <w:jc w:val="both"/>
        <w:rPr>
          <w:rFonts w:ascii="Verdana" w:eastAsiaTheme="minorHAnsi" w:hAnsi="Verdana" w:cstheme="minorBidi"/>
          <w:b/>
          <w:lang w:eastAsia="en-US"/>
        </w:rPr>
      </w:pPr>
      <w:r w:rsidRPr="00553667">
        <w:rPr>
          <w:rFonts w:ascii="Verdana" w:eastAsiaTheme="minorHAnsi" w:hAnsi="Verdana" w:cstheme="minorBidi"/>
          <w:lang w:eastAsia="en-US"/>
        </w:rPr>
        <w:t xml:space="preserve">Równoczesną pracę odchodzącego i nowego </w:t>
      </w:r>
      <w:r w:rsidR="00491D80">
        <w:rPr>
          <w:rFonts w:ascii="Verdana" w:eastAsiaTheme="minorHAnsi" w:hAnsi="Verdana" w:cstheme="minorBidi"/>
          <w:lang w:eastAsia="en-US"/>
        </w:rPr>
        <w:t xml:space="preserve">inspektora </w:t>
      </w:r>
      <w:r w:rsidRPr="00553667">
        <w:rPr>
          <w:rFonts w:ascii="Verdana" w:eastAsiaTheme="minorHAnsi" w:hAnsi="Verdana" w:cstheme="minorBidi"/>
          <w:lang w:eastAsia="en-US"/>
        </w:rPr>
        <w:t>przy realizacji niniejszej Umowy przez okres co najmniej 2 tygodni</w:t>
      </w:r>
      <w:r>
        <w:rPr>
          <w:rFonts w:ascii="Verdana" w:eastAsiaTheme="minorHAnsi" w:hAnsi="Verdana" w:cstheme="minorBidi"/>
          <w:lang w:eastAsia="en-US"/>
        </w:rPr>
        <w:t xml:space="preserve">, o ile zmiana nie nastąpiła z powodu choroby lub śmierci. </w:t>
      </w:r>
    </w:p>
    <w:p w14:paraId="17D840EE" w14:textId="77777777" w:rsidR="00836B99" w:rsidRDefault="00836B99" w:rsidP="00AD1925">
      <w:pPr>
        <w:pStyle w:val="Akapitzlist"/>
        <w:numPr>
          <w:ilvl w:val="0"/>
          <w:numId w:val="13"/>
        </w:numPr>
        <w:suppressAutoHyphens/>
        <w:ind w:left="567" w:hanging="567"/>
        <w:jc w:val="both"/>
        <w:rPr>
          <w:rFonts w:ascii="Verdana" w:hAnsi="Verdana"/>
        </w:rPr>
      </w:pPr>
      <w:r w:rsidRPr="00945FF7">
        <w:rPr>
          <w:rFonts w:ascii="Verdana" w:hAnsi="Verdana"/>
        </w:rPr>
        <w:t>Wykonawca zapewni i skieruje do realizacji przedmiotu umowy odpowiednią ilość osób (kadry) stosownie do zakresu oraz rodzaju robót branżowych w tym również os</w:t>
      </w:r>
      <w:r w:rsidRPr="00943069">
        <w:rPr>
          <w:rFonts w:ascii="Verdana" w:hAnsi="Verdana"/>
        </w:rPr>
        <w:t xml:space="preserve">oby </w:t>
      </w:r>
      <w:r w:rsidRPr="00945FF7">
        <w:rPr>
          <w:rFonts w:ascii="Verdana" w:hAnsi="Verdana"/>
        </w:rPr>
        <w:t xml:space="preserve"> z wymaganymi uprawnieniami.</w:t>
      </w:r>
    </w:p>
    <w:p w14:paraId="52E80A8E" w14:textId="77777777" w:rsidR="000629B8" w:rsidRPr="00945FF7" w:rsidRDefault="000629B8" w:rsidP="000629B8">
      <w:pPr>
        <w:pStyle w:val="Akapitzlist"/>
        <w:suppressAutoHyphens/>
        <w:ind w:left="0"/>
        <w:jc w:val="both"/>
        <w:rPr>
          <w:rFonts w:ascii="Verdana" w:hAnsi="Verdana"/>
        </w:rPr>
      </w:pPr>
    </w:p>
    <w:p w14:paraId="5E3F9BFD" w14:textId="77777777" w:rsidR="00836B99" w:rsidRDefault="00836B99" w:rsidP="000629B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lastRenderedPageBreak/>
        <w:t>§ 6</w:t>
      </w:r>
    </w:p>
    <w:p w14:paraId="029F2C7D" w14:textId="77777777" w:rsidR="000629B8" w:rsidRPr="00CE2CDE" w:rsidRDefault="000629B8" w:rsidP="000629B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9501539" w14:textId="58946C74" w:rsidR="00836B99" w:rsidRPr="00CE2CDE" w:rsidRDefault="00836B99" w:rsidP="00AD1925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Zamawiający zastrzega sobie prawo do uzyskiwania bezpośrednich informacji i</w:t>
      </w:r>
      <w:r w:rsidR="000629B8">
        <w:rPr>
          <w:rFonts w:ascii="Verdana" w:hAnsi="Verdana"/>
          <w:sz w:val="20"/>
          <w:szCs w:val="20"/>
        </w:rPr>
        <w:t> </w:t>
      </w:r>
      <w:r w:rsidRPr="00CE2CDE">
        <w:rPr>
          <w:rFonts w:ascii="Verdana" w:hAnsi="Verdana"/>
          <w:sz w:val="20"/>
          <w:szCs w:val="20"/>
        </w:rPr>
        <w:t xml:space="preserve">danych co do postępu realizacji </w:t>
      </w:r>
      <w:r>
        <w:rPr>
          <w:rFonts w:ascii="Verdana" w:hAnsi="Verdana"/>
          <w:sz w:val="20"/>
          <w:szCs w:val="20"/>
        </w:rPr>
        <w:t>Zadania</w:t>
      </w:r>
      <w:r w:rsidRPr="00CE2CDE">
        <w:rPr>
          <w:rFonts w:ascii="Verdana" w:hAnsi="Verdana"/>
          <w:sz w:val="20"/>
          <w:szCs w:val="20"/>
        </w:rPr>
        <w:t>.</w:t>
      </w:r>
    </w:p>
    <w:p w14:paraId="77DEAC03" w14:textId="62627866" w:rsidR="00836B99" w:rsidRDefault="00836B99" w:rsidP="00AD1925">
      <w:pPr>
        <w:numPr>
          <w:ilvl w:val="0"/>
          <w:numId w:val="1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Jeżeli Zamawiający zgłosi w tej materii do Wykonawcy uwagi lub zastrzeżenia,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>na Wykonawcy będzie ciążył obowiązek zawiadomienia Zamawiającego w terminie nie dłuższym niż 2 dni o zajętym stanowisku względnie podjętych działaniach.</w:t>
      </w:r>
    </w:p>
    <w:p w14:paraId="1BF12E24" w14:textId="77777777" w:rsidR="00501605" w:rsidRPr="000629B8" w:rsidRDefault="00501605" w:rsidP="00501605">
      <w:pPr>
        <w:suppressAutoHyphens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3479F00B" w14:textId="01BCDD96" w:rsidR="00836B99" w:rsidRDefault="00836B99" w:rsidP="000629B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EC4480">
        <w:rPr>
          <w:rFonts w:ascii="Verdana" w:hAnsi="Verdana"/>
          <w:b/>
          <w:sz w:val="20"/>
          <w:szCs w:val="20"/>
        </w:rPr>
        <w:t>§ 7</w:t>
      </w:r>
    </w:p>
    <w:p w14:paraId="5E6D6187" w14:textId="77777777" w:rsidR="000629B8" w:rsidRPr="00EC4480" w:rsidRDefault="000629B8" w:rsidP="000629B8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4FAA0B3" w14:textId="0C4ACE85" w:rsidR="00836B99" w:rsidRPr="00EC4480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EC4480">
        <w:rPr>
          <w:rFonts w:ascii="Verdana" w:hAnsi="Verdana"/>
          <w:sz w:val="20"/>
          <w:szCs w:val="20"/>
        </w:rPr>
        <w:t>Wynagrodzenie Wykonawcy za wykonanie Przedmiotu umowy zgodnie z</w:t>
      </w:r>
      <w:r w:rsidR="000629B8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Formularzem ofertowym</w:t>
      </w:r>
      <w:r w:rsidRPr="00EC4480">
        <w:rPr>
          <w:rFonts w:ascii="Verdana" w:hAnsi="Verdana"/>
          <w:sz w:val="20"/>
          <w:szCs w:val="20"/>
        </w:rPr>
        <w:t xml:space="preserve"> Wykonawcy Strony ustalają na kwotę netto:</w:t>
      </w:r>
      <w:r>
        <w:rPr>
          <w:rFonts w:ascii="Verdana" w:hAnsi="Verdana"/>
          <w:sz w:val="20"/>
          <w:szCs w:val="20"/>
        </w:rPr>
        <w:t xml:space="preserve"> </w:t>
      </w:r>
      <w:r w:rsidRPr="006D4685">
        <w:rPr>
          <w:rFonts w:ascii="Verdana" w:hAnsi="Verdana"/>
          <w:sz w:val="20"/>
          <w:szCs w:val="20"/>
        </w:rPr>
        <w:t>……………</w:t>
      </w:r>
      <w:r w:rsidR="000629B8">
        <w:rPr>
          <w:rFonts w:ascii="Verdana" w:hAnsi="Verdana"/>
          <w:sz w:val="20"/>
          <w:szCs w:val="20"/>
        </w:rPr>
        <w:t>……</w:t>
      </w:r>
      <w:r w:rsidRPr="006D4685">
        <w:rPr>
          <w:rFonts w:ascii="Verdana" w:hAnsi="Verdana"/>
          <w:sz w:val="20"/>
          <w:szCs w:val="20"/>
        </w:rPr>
        <w:t>………… zł</w:t>
      </w:r>
      <w:r>
        <w:rPr>
          <w:rFonts w:ascii="Verdana" w:hAnsi="Verdana"/>
          <w:sz w:val="20"/>
          <w:szCs w:val="20"/>
        </w:rPr>
        <w:t xml:space="preserve"> (słownie złotych: ……………………</w:t>
      </w:r>
      <w:r w:rsidR="000629B8">
        <w:rPr>
          <w:rFonts w:ascii="Verdana" w:hAnsi="Verdana"/>
          <w:sz w:val="20"/>
          <w:szCs w:val="20"/>
        </w:rPr>
        <w:t>………………..</w:t>
      </w:r>
      <w:r>
        <w:rPr>
          <w:rFonts w:ascii="Verdana" w:hAnsi="Verdana"/>
          <w:sz w:val="20"/>
          <w:szCs w:val="20"/>
        </w:rPr>
        <w:t>………………………….</w:t>
      </w:r>
      <w:r w:rsidRPr="00EC4480">
        <w:rPr>
          <w:rFonts w:ascii="Verdana" w:hAnsi="Verdana"/>
          <w:sz w:val="20"/>
          <w:szCs w:val="20"/>
        </w:rPr>
        <w:t xml:space="preserve">), plus </w:t>
      </w:r>
      <w:r>
        <w:rPr>
          <w:rFonts w:ascii="Verdana" w:hAnsi="Verdana"/>
          <w:sz w:val="20"/>
          <w:szCs w:val="20"/>
        </w:rPr>
        <w:t>23</w:t>
      </w:r>
      <w:r w:rsidRPr="00EC4480">
        <w:rPr>
          <w:rFonts w:ascii="Verdana" w:hAnsi="Verdana"/>
          <w:sz w:val="20"/>
          <w:szCs w:val="20"/>
        </w:rPr>
        <w:t>% podatek VAT w kwocie:</w:t>
      </w:r>
      <w:r>
        <w:rPr>
          <w:rFonts w:ascii="Verdana" w:hAnsi="Verdana"/>
          <w:sz w:val="20"/>
          <w:szCs w:val="20"/>
        </w:rPr>
        <w:t xml:space="preserve"> </w:t>
      </w:r>
      <w:r w:rsidRPr="006D4685">
        <w:rPr>
          <w:rFonts w:ascii="Verdana" w:hAnsi="Verdana"/>
          <w:sz w:val="20"/>
          <w:szCs w:val="20"/>
        </w:rPr>
        <w:t>…………………….zł,</w:t>
      </w:r>
      <w:r>
        <w:rPr>
          <w:rFonts w:ascii="Verdana" w:hAnsi="Verdana"/>
          <w:sz w:val="20"/>
          <w:szCs w:val="20"/>
        </w:rPr>
        <w:t xml:space="preserve"> (słownie złotych:</w:t>
      </w:r>
      <w:r w:rsidR="000629B8">
        <w:rPr>
          <w:rFonts w:ascii="Verdana" w:hAnsi="Verdana"/>
          <w:sz w:val="20"/>
          <w:szCs w:val="20"/>
        </w:rPr>
        <w:t xml:space="preserve"> ……………………………………………………</w:t>
      </w:r>
      <w:r>
        <w:rPr>
          <w:rFonts w:ascii="Verdana" w:hAnsi="Verdana"/>
          <w:sz w:val="20"/>
          <w:szCs w:val="20"/>
        </w:rPr>
        <w:t>…………</w:t>
      </w:r>
      <w:r w:rsidR="000629B8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>……………..</w:t>
      </w:r>
      <w:r w:rsidRPr="00EC4480">
        <w:rPr>
          <w:rFonts w:ascii="Verdana" w:hAnsi="Verdana"/>
          <w:sz w:val="20"/>
          <w:szCs w:val="20"/>
        </w:rPr>
        <w:t xml:space="preserve">), co łącznie stanowi kwotę brutto: </w:t>
      </w:r>
      <w:r w:rsidRPr="006D4685">
        <w:rPr>
          <w:rFonts w:ascii="Verdana" w:hAnsi="Verdana"/>
          <w:sz w:val="20"/>
          <w:szCs w:val="20"/>
        </w:rPr>
        <w:t>…………………</w:t>
      </w:r>
      <w:r w:rsidR="000629B8">
        <w:rPr>
          <w:rFonts w:ascii="Verdana" w:hAnsi="Verdana"/>
          <w:sz w:val="20"/>
          <w:szCs w:val="20"/>
        </w:rPr>
        <w:t>……………………………………………………………………….</w:t>
      </w:r>
      <w:r w:rsidRPr="006D4685">
        <w:rPr>
          <w:rFonts w:ascii="Verdana" w:hAnsi="Verdana"/>
          <w:sz w:val="20"/>
          <w:szCs w:val="20"/>
        </w:rPr>
        <w:t>………</w:t>
      </w:r>
      <w:r>
        <w:rPr>
          <w:rFonts w:ascii="Verdana" w:hAnsi="Verdana"/>
          <w:sz w:val="20"/>
          <w:szCs w:val="20"/>
        </w:rPr>
        <w:t>zł (słownie</w:t>
      </w:r>
      <w:r w:rsidR="000629B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złotych: ……………………………………………</w:t>
      </w:r>
      <w:r w:rsidR="000629B8">
        <w:rPr>
          <w:rFonts w:ascii="Verdana" w:hAnsi="Verdana"/>
          <w:sz w:val="20"/>
          <w:szCs w:val="20"/>
        </w:rPr>
        <w:t>……………………………….</w:t>
      </w:r>
      <w:r>
        <w:rPr>
          <w:rFonts w:ascii="Verdana" w:hAnsi="Verdana"/>
          <w:sz w:val="20"/>
          <w:szCs w:val="20"/>
        </w:rPr>
        <w:t>……………………………….</w:t>
      </w:r>
      <w:r w:rsidRPr="00EC4480">
        <w:rPr>
          <w:rFonts w:ascii="Verdana" w:hAnsi="Verdana"/>
          <w:sz w:val="20"/>
          <w:szCs w:val="20"/>
        </w:rPr>
        <w:t xml:space="preserve">).                                     </w:t>
      </w:r>
    </w:p>
    <w:p w14:paraId="639C91D2" w14:textId="7A9493DA" w:rsidR="00836B99" w:rsidRPr="00EC4480" w:rsidRDefault="00836B99" w:rsidP="000629B8">
      <w:pPr>
        <w:pStyle w:val="Akapitzlist"/>
        <w:ind w:left="567"/>
        <w:jc w:val="both"/>
        <w:rPr>
          <w:rFonts w:ascii="Verdana" w:hAnsi="Verdana"/>
        </w:rPr>
      </w:pPr>
      <w:r w:rsidRPr="00EC4480">
        <w:rPr>
          <w:rFonts w:ascii="Verdana" w:hAnsi="Verdana"/>
          <w:kern w:val="2"/>
          <w:lang w:eastAsia="ar-SA"/>
        </w:rPr>
        <w:t>Formularz ofert</w:t>
      </w:r>
      <w:r>
        <w:rPr>
          <w:rFonts w:ascii="Verdana" w:hAnsi="Verdana"/>
          <w:kern w:val="2"/>
          <w:lang w:eastAsia="ar-SA"/>
        </w:rPr>
        <w:t>y</w:t>
      </w:r>
      <w:r w:rsidRPr="00EC4480">
        <w:rPr>
          <w:rFonts w:ascii="Verdana" w:hAnsi="Verdana"/>
          <w:kern w:val="2"/>
          <w:lang w:eastAsia="ar-SA"/>
        </w:rPr>
        <w:t xml:space="preserve"> Wykonawcy stanowi załącznik do niniejszej Umowy.</w:t>
      </w:r>
      <w:r w:rsidR="000629B8">
        <w:rPr>
          <w:rFonts w:ascii="Verdana" w:hAnsi="Verdana"/>
          <w:kern w:val="2"/>
          <w:lang w:eastAsia="ar-SA"/>
        </w:rPr>
        <w:t xml:space="preserve"> </w:t>
      </w:r>
      <w:r w:rsidRPr="00EC4480">
        <w:rPr>
          <w:rFonts w:ascii="Verdana" w:hAnsi="Verdana"/>
        </w:rPr>
        <w:t xml:space="preserve">Wynagrodzenie wskazane w zdaniu pierwszym obejmuje wynagrodzenie </w:t>
      </w:r>
      <w:r>
        <w:rPr>
          <w:rFonts w:ascii="Verdana" w:hAnsi="Verdana"/>
        </w:rPr>
        <w:t xml:space="preserve">ryczałtowe </w:t>
      </w:r>
      <w:r w:rsidRPr="00EC4480">
        <w:rPr>
          <w:rFonts w:ascii="Verdana" w:hAnsi="Verdana"/>
        </w:rPr>
        <w:t>za realizację Usługi określonej w § 4 pkt A w okresie wskazanym w</w:t>
      </w:r>
      <w:r>
        <w:rPr>
          <w:rFonts w:ascii="Verdana" w:hAnsi="Verdana"/>
        </w:rPr>
        <w:t xml:space="preserve"> §</w:t>
      </w:r>
      <w:r w:rsidRPr="00EC4480">
        <w:rPr>
          <w:rFonts w:ascii="Verdana" w:hAnsi="Verdana"/>
        </w:rPr>
        <w:t xml:space="preserve"> 2 ust.  1  pkt  a) - płatne zgodnie z treścią ust. 4</w:t>
      </w:r>
      <w:r w:rsidR="00C56D54">
        <w:rPr>
          <w:rFonts w:ascii="Verdana" w:hAnsi="Verdana"/>
        </w:rPr>
        <w:t>-5</w:t>
      </w:r>
      <w:r w:rsidRPr="00EC4480">
        <w:rPr>
          <w:rFonts w:ascii="Verdana" w:hAnsi="Verdana"/>
        </w:rPr>
        <w:t xml:space="preserve"> oraz wynagrodzenie za Usługi wskazane w § 4 pkt </w:t>
      </w:r>
      <w:r w:rsidR="006171DA">
        <w:rPr>
          <w:rFonts w:ascii="Verdana" w:hAnsi="Verdana"/>
        </w:rPr>
        <w:t>b</w:t>
      </w:r>
      <w:r w:rsidRPr="00EC4480">
        <w:rPr>
          <w:rFonts w:ascii="Verdana" w:hAnsi="Verdana"/>
        </w:rPr>
        <w:t xml:space="preserve"> w okresie wskazanym w § 2 ust. 1  pkt  b) - płatne zgodnie z treścią ust. </w:t>
      </w:r>
      <w:r w:rsidR="00C56D54">
        <w:rPr>
          <w:rFonts w:ascii="Verdana" w:hAnsi="Verdana"/>
        </w:rPr>
        <w:t>6-7</w:t>
      </w:r>
      <w:r w:rsidRPr="00EC4480">
        <w:rPr>
          <w:rFonts w:ascii="Verdana" w:hAnsi="Verdana"/>
        </w:rPr>
        <w:t>.</w:t>
      </w:r>
    </w:p>
    <w:p w14:paraId="0B5ADAC4" w14:textId="1EB30D62" w:rsidR="00836B99" w:rsidRPr="000629B8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iCs/>
          <w:sz w:val="20"/>
          <w:szCs w:val="20"/>
        </w:rPr>
      </w:pPr>
      <w:r w:rsidRPr="00B07E1B">
        <w:rPr>
          <w:rFonts w:ascii="Verdana" w:hAnsi="Verdana"/>
          <w:sz w:val="20"/>
          <w:szCs w:val="20"/>
        </w:rPr>
        <w:t>Należności z tytułu faktur będą płatne przez Zamawiającego przelewem na konto Wykonawcy nr: …………………</w:t>
      </w:r>
      <w:r w:rsidR="000629B8">
        <w:rPr>
          <w:rFonts w:ascii="Verdana" w:hAnsi="Verdana"/>
          <w:sz w:val="20"/>
          <w:szCs w:val="20"/>
        </w:rPr>
        <w:t>……………..</w:t>
      </w:r>
      <w:r w:rsidRPr="00B07E1B">
        <w:rPr>
          <w:rFonts w:ascii="Verdana" w:hAnsi="Verdana"/>
          <w:sz w:val="20"/>
          <w:szCs w:val="20"/>
        </w:rPr>
        <w:t>………………………. w ……</w:t>
      </w:r>
      <w:r w:rsidR="000629B8">
        <w:rPr>
          <w:rFonts w:ascii="Verdana" w:hAnsi="Verdana"/>
          <w:sz w:val="20"/>
          <w:szCs w:val="20"/>
        </w:rPr>
        <w:t>………………………..</w:t>
      </w:r>
      <w:r w:rsidRPr="00B07E1B">
        <w:rPr>
          <w:rFonts w:ascii="Verdana" w:hAnsi="Verdana"/>
          <w:sz w:val="20"/>
          <w:szCs w:val="20"/>
        </w:rPr>
        <w:t>………</w:t>
      </w:r>
    </w:p>
    <w:p w14:paraId="2A5DFAAF" w14:textId="77777777" w:rsidR="000629B8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EC4480">
        <w:rPr>
          <w:rFonts w:ascii="Verdana" w:hAnsi="Verdana"/>
          <w:sz w:val="20"/>
          <w:szCs w:val="20"/>
        </w:rPr>
        <w:t>Zamawiający ma obowiązek zapłaty faktur w terminie do 30 dni licząc od daty otrzymania prawidłowo wystawionej faktury VAT. Datą zapłaty jest dzień wydania polecenia przelewu bankowego.</w:t>
      </w:r>
    </w:p>
    <w:p w14:paraId="38F7C593" w14:textId="77777777" w:rsidR="000629B8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0629B8">
        <w:rPr>
          <w:rFonts w:ascii="Verdana" w:hAnsi="Verdana"/>
          <w:sz w:val="20"/>
          <w:szCs w:val="20"/>
        </w:rPr>
        <w:t xml:space="preserve">Rozliczenie za wykonaną Usługę, w zakresie czynności określonych w § 4 pkt A.  będzie następowało w kwocie stanowiącej część wynagrodzenia przewidzianego za te usługi zgodnie z Formularzem ofertowym o którym mowa w ust. 1, odpowiadającą stosunkowi okresu realizacji Usługi, za który wystawiono fakturę VAT, do całości czasu realizacji Usługi, o którym mowa w § 2 ust. 1 pkt. a), na podstawie faktur częściowych wystawionych przez Wykonawcę nie częściej niż jeden raz na miesiąc. </w:t>
      </w:r>
    </w:p>
    <w:p w14:paraId="2FCB4383" w14:textId="30F918C5" w:rsidR="000629B8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0629B8">
        <w:rPr>
          <w:rFonts w:ascii="Verdana" w:hAnsi="Verdana"/>
          <w:sz w:val="20"/>
          <w:szCs w:val="20"/>
        </w:rPr>
        <w:t xml:space="preserve">Wysokość łącznego wynagrodzenia w okresie wskazanym w § 2 ust. 1  pkt  a), to iloczyn faktycznej liczby miesięcy i ceny jednostkowej (ryczałt miesięczny). Cena jednostkowa określona jest w Formularzu ofertowym. </w:t>
      </w:r>
    </w:p>
    <w:p w14:paraId="1B8E1948" w14:textId="5D4D920C" w:rsidR="000629B8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0629B8">
        <w:rPr>
          <w:rFonts w:ascii="Verdana" w:hAnsi="Verdana"/>
          <w:sz w:val="20"/>
          <w:szCs w:val="20"/>
        </w:rPr>
        <w:t xml:space="preserve">Wynagrodzenie za wykonanie Usługi w zakresie czynności określonych w § 4 pkt B. będzie rozliczone po upływie </w:t>
      </w:r>
      <w:r w:rsidR="006171DA">
        <w:rPr>
          <w:rFonts w:ascii="Verdana" w:hAnsi="Verdana"/>
          <w:sz w:val="20"/>
          <w:szCs w:val="20"/>
        </w:rPr>
        <w:t xml:space="preserve">każdych </w:t>
      </w:r>
      <w:r w:rsidRPr="000629B8">
        <w:rPr>
          <w:rFonts w:ascii="Verdana" w:hAnsi="Verdana"/>
          <w:sz w:val="20"/>
          <w:szCs w:val="20"/>
        </w:rPr>
        <w:t>12 miesięcy</w:t>
      </w:r>
      <w:r w:rsidR="006171DA">
        <w:rPr>
          <w:rFonts w:ascii="Verdana" w:hAnsi="Verdana"/>
          <w:sz w:val="20"/>
          <w:szCs w:val="20"/>
        </w:rPr>
        <w:t xml:space="preserve"> okresu </w:t>
      </w:r>
      <w:r w:rsidRPr="000629B8">
        <w:rPr>
          <w:rFonts w:ascii="Verdana" w:hAnsi="Verdana" w:cs="Times New Roman"/>
          <w:sz w:val="20"/>
          <w:szCs w:val="20"/>
        </w:rPr>
        <w:t>rękojmi i gwarancji</w:t>
      </w:r>
      <w:r w:rsidR="006171DA">
        <w:rPr>
          <w:rFonts w:ascii="Verdana" w:hAnsi="Verdana" w:cs="Times New Roman"/>
          <w:sz w:val="20"/>
          <w:szCs w:val="20"/>
        </w:rPr>
        <w:t>,</w:t>
      </w:r>
      <w:r w:rsidRPr="000629B8">
        <w:rPr>
          <w:rFonts w:ascii="Verdana" w:hAnsi="Verdana" w:cs="Times New Roman"/>
          <w:sz w:val="20"/>
          <w:szCs w:val="20"/>
        </w:rPr>
        <w:t xml:space="preserve"> liczonych od dnia odbioru robót budowlanych z</w:t>
      </w:r>
      <w:r w:rsidRPr="000629B8">
        <w:rPr>
          <w:rFonts w:ascii="Verdana" w:hAnsi="Verdana"/>
          <w:sz w:val="20"/>
          <w:szCs w:val="20"/>
        </w:rPr>
        <w:t>realizowanych w ramach Zadania.</w:t>
      </w:r>
    </w:p>
    <w:p w14:paraId="43120459" w14:textId="2E920D7A" w:rsidR="006171DA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0629B8">
        <w:rPr>
          <w:rFonts w:ascii="Verdana" w:hAnsi="Verdana"/>
          <w:sz w:val="20"/>
          <w:szCs w:val="20"/>
        </w:rPr>
        <w:t>Podstawą do wystawienia faktury VAT w zakresie czynności określonych w § 4 pkt B będzie</w:t>
      </w:r>
      <w:r w:rsidR="006171DA">
        <w:rPr>
          <w:rFonts w:ascii="Verdana" w:hAnsi="Verdana"/>
          <w:sz w:val="20"/>
          <w:szCs w:val="20"/>
        </w:rPr>
        <w:t>:</w:t>
      </w:r>
    </w:p>
    <w:p w14:paraId="368B4B8C" w14:textId="18EE91CB" w:rsidR="00F27A52" w:rsidRDefault="006171DA" w:rsidP="006171DA">
      <w:pPr>
        <w:numPr>
          <w:ilvl w:val="1"/>
          <w:numId w:val="2"/>
        </w:num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0629B8">
        <w:rPr>
          <w:rFonts w:ascii="Verdana" w:hAnsi="Verdana"/>
          <w:sz w:val="20"/>
          <w:szCs w:val="20"/>
        </w:rPr>
        <w:t>sporządzone</w:t>
      </w:r>
      <w:r>
        <w:rPr>
          <w:rFonts w:ascii="Verdana" w:hAnsi="Verdana"/>
          <w:sz w:val="20"/>
          <w:szCs w:val="20"/>
        </w:rPr>
        <w:t xml:space="preserve"> </w:t>
      </w:r>
      <w:r w:rsidR="00F27A52">
        <w:rPr>
          <w:rFonts w:ascii="Verdana" w:hAnsi="Verdana"/>
          <w:sz w:val="20"/>
          <w:szCs w:val="20"/>
        </w:rPr>
        <w:t xml:space="preserve">przez Wykonawcę i zatwierdzone przez Zamawiającego - </w:t>
      </w:r>
      <w:r>
        <w:rPr>
          <w:rFonts w:ascii="Verdana" w:hAnsi="Verdana"/>
          <w:sz w:val="20"/>
          <w:szCs w:val="20"/>
        </w:rPr>
        <w:t>po upływie 12 oraz 24</w:t>
      </w:r>
      <w:r w:rsidR="00F27A52" w:rsidRPr="00F27A52">
        <w:rPr>
          <w:rFonts w:ascii="Verdana" w:hAnsi="Verdana"/>
          <w:sz w:val="20"/>
          <w:szCs w:val="20"/>
        </w:rPr>
        <w:t xml:space="preserve"> </w:t>
      </w:r>
      <w:r w:rsidR="00F27A52">
        <w:rPr>
          <w:rFonts w:ascii="Verdana" w:hAnsi="Verdana"/>
          <w:sz w:val="20"/>
          <w:szCs w:val="20"/>
        </w:rPr>
        <w:t xml:space="preserve">miesięcy – rozliczenie częściowe Usługi; </w:t>
      </w:r>
    </w:p>
    <w:p w14:paraId="4828C52A" w14:textId="70541200" w:rsidR="00F27A52" w:rsidRDefault="00F27A52" w:rsidP="006171DA">
      <w:pPr>
        <w:numPr>
          <w:ilvl w:val="1"/>
          <w:numId w:val="2"/>
        </w:numPr>
        <w:suppressAutoHyphens/>
        <w:autoSpaceDN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sporządzone przez Wykonawcę i zatwierdzone przez Zamawiającego - po upływie 36</w:t>
      </w:r>
      <w:r w:rsidRPr="00F27A5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miesięcy – rozliczenie końcowe Usługi </w:t>
      </w:r>
    </w:p>
    <w:p w14:paraId="559DBA76" w14:textId="0BD8559F" w:rsidR="00F27A52" w:rsidRDefault="00F27A52" w:rsidP="00F27A52">
      <w:pPr>
        <w:suppressAutoHyphens/>
        <w:autoSpaceDN w:val="0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Wynagrodzenie w tym wypadku stanowić będzie iloczyn faktycznego okresu realizacji Usługi w zakresie wskazanym w § 4 pkt b i ceny jednostkowej (ryczałt). </w:t>
      </w:r>
    </w:p>
    <w:p w14:paraId="5CF1D83E" w14:textId="77777777" w:rsidR="000629B8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0629B8">
        <w:rPr>
          <w:rFonts w:ascii="Verdana" w:hAnsi="Verdana"/>
          <w:sz w:val="20"/>
          <w:szCs w:val="20"/>
        </w:rPr>
        <w:t xml:space="preserve">Wysokości cen jednostkowych określonych w Formularzu ofertowym dla pozycji „miesiąc” nie będą będzie podlegały zmianom w stosunku do Formularza ofertowego. </w:t>
      </w:r>
    </w:p>
    <w:p w14:paraId="22CBE9E6" w14:textId="77777777" w:rsidR="000629B8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0629B8">
        <w:rPr>
          <w:rFonts w:ascii="Verdana" w:hAnsi="Verdana"/>
          <w:sz w:val="20"/>
          <w:szCs w:val="20"/>
        </w:rPr>
        <w:t>Cena jednostkowa dla określonych w Formularzu ofertowym obejmuje wszystkie koszty związane z realizacją Przedmiotu umowy, w tym ryzyko Wykonawcy z tytułu jego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</w:p>
    <w:p w14:paraId="5E4295A3" w14:textId="6A6AEB25" w:rsidR="00836B99" w:rsidRPr="000629B8" w:rsidRDefault="00836B99" w:rsidP="00AD1925">
      <w:pPr>
        <w:numPr>
          <w:ilvl w:val="0"/>
          <w:numId w:val="2"/>
        </w:numPr>
        <w:tabs>
          <w:tab w:val="clear" w:pos="720"/>
          <w:tab w:val="num" w:pos="567"/>
        </w:tabs>
        <w:suppressAutoHyphens/>
        <w:autoSpaceDN w:val="0"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0629B8">
        <w:rPr>
          <w:rFonts w:ascii="Verdana" w:hAnsi="Verdana"/>
          <w:sz w:val="20"/>
          <w:szCs w:val="20"/>
        </w:rPr>
        <w:t xml:space="preserve">W przypadku zmiany przez władzę ustawodawczą wysokości stawki podatku od towarów i usług (VAT), do wynagrodzenia netto należnego Wykonawcy za wykonanie </w:t>
      </w:r>
      <w:r w:rsidRPr="000629B8">
        <w:rPr>
          <w:rFonts w:ascii="Verdana" w:hAnsi="Verdana"/>
          <w:sz w:val="20"/>
          <w:szCs w:val="20"/>
        </w:rPr>
        <w:lastRenderedPageBreak/>
        <w:t>Przedmiotu umowy, zostanie doliczony podatek VAT zgodnie z obowiązującą stawką tego podatku.  Zmiana wynagrodzenia brutto w związku ze zmianą stawki podatku VAT nie wymaga zawarcia aneksu do umowy.</w:t>
      </w:r>
    </w:p>
    <w:p w14:paraId="191656DA" w14:textId="77777777" w:rsidR="009B5045" w:rsidRDefault="009B5045" w:rsidP="009B50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13BF4014" w14:textId="77777777" w:rsidR="009B5045" w:rsidRDefault="009B5045" w:rsidP="009B5045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43895CF" w14:textId="77777777" w:rsidR="00836B99" w:rsidRDefault="00836B99" w:rsidP="009B5045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8</w:t>
      </w:r>
    </w:p>
    <w:p w14:paraId="7E7D0C90" w14:textId="77777777" w:rsidR="009B5045" w:rsidRPr="00CE2CDE" w:rsidRDefault="009B5045" w:rsidP="009B5045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69D8207B" w14:textId="77694473" w:rsidR="00836B99" w:rsidRPr="000146D0" w:rsidRDefault="00836B99" w:rsidP="00AD1925">
      <w:pPr>
        <w:pStyle w:val="Akapitzlist"/>
        <w:numPr>
          <w:ilvl w:val="3"/>
          <w:numId w:val="2"/>
        </w:numPr>
        <w:tabs>
          <w:tab w:val="clear" w:pos="2880"/>
          <w:tab w:val="num" w:pos="567"/>
        </w:tabs>
        <w:ind w:left="567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Zamawiającemu przysługuje prawo do rozwiązania umowy w następujących okolicznościach:</w:t>
      </w:r>
      <w:r w:rsidRPr="000146D0">
        <w:rPr>
          <w:rFonts w:ascii="Verdana" w:hAnsi="Verdana"/>
        </w:rPr>
        <w:tab/>
      </w:r>
    </w:p>
    <w:p w14:paraId="2362F94F" w14:textId="77777777" w:rsidR="00836B99" w:rsidRPr="004B06C3" w:rsidRDefault="00836B99" w:rsidP="00AD1925">
      <w:pPr>
        <w:pStyle w:val="Akapitzlist"/>
        <w:numPr>
          <w:ilvl w:val="0"/>
          <w:numId w:val="9"/>
        </w:numPr>
        <w:tabs>
          <w:tab w:val="left" w:pos="1134"/>
        </w:tabs>
        <w:ind w:left="1134" w:hanging="567"/>
        <w:jc w:val="both"/>
        <w:rPr>
          <w:rFonts w:ascii="Verdana" w:hAnsi="Verdana"/>
        </w:rPr>
      </w:pPr>
      <w:r w:rsidRPr="004B06C3">
        <w:rPr>
          <w:rFonts w:ascii="Verdana" w:hAnsi="Verdana"/>
        </w:rPr>
        <w:t xml:space="preserve">Wykonawca nie rozpoczął realizacji Usługi oraz jej nie realizuje pomimo pisemnego wezwania Zamawiającego. </w:t>
      </w:r>
    </w:p>
    <w:p w14:paraId="27031162" w14:textId="3C75A51E" w:rsidR="00836B99" w:rsidRPr="004B06C3" w:rsidRDefault="00836B99" w:rsidP="00AD1925">
      <w:pPr>
        <w:pStyle w:val="Akapitzlist"/>
        <w:numPr>
          <w:ilvl w:val="0"/>
          <w:numId w:val="9"/>
        </w:numPr>
        <w:tabs>
          <w:tab w:val="left" w:pos="1134"/>
        </w:tabs>
        <w:ind w:left="1134" w:hanging="567"/>
        <w:jc w:val="both"/>
        <w:rPr>
          <w:rFonts w:ascii="Verdana" w:hAnsi="Verdana"/>
        </w:rPr>
      </w:pPr>
      <w:r w:rsidRPr="004B06C3">
        <w:rPr>
          <w:rFonts w:ascii="Verdana" w:hAnsi="Verdana"/>
        </w:rPr>
        <w:t>Wykonawca przerwał z przyczyn leżących po stronie Wykonawcy realizację Usługi i przerwa ta trwa dłużej niż 10 dni. Za przyczyny nie leżące po stronie Wykonawcy nie mogą być uznane zdarzenia, które były w sposób obiektywny do przewidzenia, bądź których Wykonawca miał lub mógł mieć świadomość biorąc pod uwagę zawodowy charakter swojej działalności.</w:t>
      </w:r>
    </w:p>
    <w:p w14:paraId="3BBEB398" w14:textId="77777777" w:rsidR="00836B99" w:rsidRPr="004B06C3" w:rsidRDefault="00836B99" w:rsidP="00AD1925">
      <w:pPr>
        <w:pStyle w:val="Akapitzlist"/>
        <w:numPr>
          <w:ilvl w:val="0"/>
          <w:numId w:val="9"/>
        </w:numPr>
        <w:tabs>
          <w:tab w:val="left" w:pos="1134"/>
        </w:tabs>
        <w:ind w:left="1134" w:hanging="567"/>
        <w:jc w:val="both"/>
        <w:rPr>
          <w:rFonts w:ascii="Verdana" w:hAnsi="Verdana"/>
        </w:rPr>
      </w:pPr>
      <w:r w:rsidRPr="004B06C3">
        <w:rPr>
          <w:rFonts w:ascii="Verdana" w:hAnsi="Verdana"/>
        </w:rPr>
        <w:t>Wykonawca realizuje Usługę w sposób niezgodny z postanowieniami Umowy.</w:t>
      </w:r>
    </w:p>
    <w:p w14:paraId="7F3981AC" w14:textId="697F0843" w:rsidR="009B5045" w:rsidRPr="000146D0" w:rsidRDefault="00836B99" w:rsidP="00AD1925">
      <w:pPr>
        <w:pStyle w:val="Akapitzlist"/>
        <w:numPr>
          <w:ilvl w:val="0"/>
          <w:numId w:val="9"/>
        </w:numPr>
        <w:tabs>
          <w:tab w:val="left" w:pos="1134"/>
        </w:tabs>
        <w:ind w:left="1134" w:hanging="567"/>
        <w:jc w:val="both"/>
        <w:rPr>
          <w:rFonts w:ascii="Verdana" w:hAnsi="Verdana"/>
        </w:rPr>
      </w:pPr>
      <w:r w:rsidRPr="004B06C3">
        <w:rPr>
          <w:rFonts w:ascii="Verdana" w:hAnsi="Verdana"/>
        </w:rPr>
        <w:t>W</w:t>
      </w:r>
      <w:r>
        <w:rPr>
          <w:rFonts w:ascii="Verdana" w:hAnsi="Verdana"/>
        </w:rPr>
        <w:t xml:space="preserve"> </w:t>
      </w:r>
      <w:r w:rsidRPr="004B06C3">
        <w:rPr>
          <w:rFonts w:ascii="Verdana" w:hAnsi="Verdana"/>
        </w:rPr>
        <w:t>wyniku wszczętego postępowania egzekucyjnego nastąpi zajęcie majątku Wykonawcy lub jego części.</w:t>
      </w:r>
    </w:p>
    <w:p w14:paraId="4334D799" w14:textId="77777777" w:rsidR="000146D0" w:rsidRDefault="00836B99" w:rsidP="00AD1925">
      <w:pPr>
        <w:pStyle w:val="Akapitzlist"/>
        <w:numPr>
          <w:ilvl w:val="3"/>
          <w:numId w:val="2"/>
        </w:numPr>
        <w:tabs>
          <w:tab w:val="clear" w:pos="2880"/>
          <w:tab w:val="num" w:pos="567"/>
        </w:tabs>
        <w:ind w:left="567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 xml:space="preserve">Rozwiązanie umowy, o którym mowa w ust. 1 nastąpi w terminie wskazanym przez Zamawiającego w formie pisemnej pod rygorem nieważności. Rozwiązanie umowy może nastąpić w terminie do 30 dni od powzięcia wiadomości  o okolicznościach stanowiących jego podstawę. </w:t>
      </w:r>
    </w:p>
    <w:p w14:paraId="6174D612" w14:textId="1EE6127B" w:rsidR="000D61B2" w:rsidRDefault="00836B99" w:rsidP="00AD1925">
      <w:pPr>
        <w:pStyle w:val="Akapitzlist"/>
        <w:numPr>
          <w:ilvl w:val="3"/>
          <w:numId w:val="2"/>
        </w:numPr>
        <w:tabs>
          <w:tab w:val="clear" w:pos="2880"/>
          <w:tab w:val="num" w:pos="567"/>
        </w:tabs>
        <w:ind w:left="567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  <w:r w:rsidRPr="004237AD">
        <w:t xml:space="preserve"> </w:t>
      </w:r>
      <w:r w:rsidRPr="000146D0">
        <w:rPr>
          <w:rFonts w:ascii="Verdana" w:hAnsi="Verdana"/>
        </w:rPr>
        <w:t>W takim wypadku Wykonawca może żądać jedynie wynagrodzenia należnego mu z tytułu wykonania części Umowy.</w:t>
      </w:r>
    </w:p>
    <w:p w14:paraId="2167C68B" w14:textId="77777777" w:rsidR="000146D0" w:rsidRPr="000146D0" w:rsidRDefault="000146D0" w:rsidP="000146D0">
      <w:pPr>
        <w:pStyle w:val="Akapitzlist"/>
        <w:ind w:left="0"/>
        <w:jc w:val="both"/>
        <w:rPr>
          <w:rFonts w:ascii="Verdana" w:hAnsi="Verdana"/>
        </w:rPr>
      </w:pPr>
    </w:p>
    <w:p w14:paraId="2D85F790" w14:textId="77777777" w:rsidR="00836B99" w:rsidRDefault="00836B99" w:rsidP="000146D0">
      <w:pPr>
        <w:spacing w:after="0" w:line="240" w:lineRule="auto"/>
        <w:ind w:hanging="720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9</w:t>
      </w:r>
    </w:p>
    <w:p w14:paraId="216BC0A0" w14:textId="77777777" w:rsidR="000146D0" w:rsidRPr="00CE2CDE" w:rsidRDefault="000146D0" w:rsidP="000146D0">
      <w:pPr>
        <w:spacing w:after="0" w:line="240" w:lineRule="auto"/>
        <w:ind w:hanging="720"/>
        <w:jc w:val="both"/>
        <w:rPr>
          <w:rFonts w:ascii="Verdana" w:hAnsi="Verdana"/>
          <w:b/>
          <w:sz w:val="20"/>
          <w:szCs w:val="20"/>
        </w:rPr>
      </w:pPr>
    </w:p>
    <w:p w14:paraId="07770A96" w14:textId="77777777" w:rsidR="00836B99" w:rsidRDefault="00836B99" w:rsidP="000146D0">
      <w:pPr>
        <w:tabs>
          <w:tab w:val="left" w:pos="70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Wykonawca nie jest uprawniony do zaciągania żadnych zobowiązań w imieniu Zamawiającego bez uprzedniej jego zgody wyrażonej na piśmie. </w:t>
      </w:r>
    </w:p>
    <w:p w14:paraId="7CDDC39A" w14:textId="77777777" w:rsidR="00836B99" w:rsidRDefault="00836B99" w:rsidP="000146D0">
      <w:pPr>
        <w:tabs>
          <w:tab w:val="left" w:pos="708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2A5E41A" w14:textId="77777777" w:rsidR="00836B99" w:rsidRDefault="00836B99" w:rsidP="000146D0">
      <w:pPr>
        <w:tabs>
          <w:tab w:val="left" w:pos="708"/>
        </w:tabs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  <w:lang w:val="en-US"/>
        </w:rPr>
        <w:t>§</w:t>
      </w:r>
      <w:r w:rsidRPr="00CE2CDE">
        <w:rPr>
          <w:rFonts w:ascii="Verdana" w:hAnsi="Verdana"/>
          <w:b/>
          <w:sz w:val="20"/>
          <w:szCs w:val="20"/>
        </w:rPr>
        <w:t xml:space="preserve"> 10 Kary umowne</w:t>
      </w:r>
    </w:p>
    <w:p w14:paraId="6104C930" w14:textId="77777777" w:rsidR="000146D0" w:rsidRPr="00291EA7" w:rsidRDefault="000146D0" w:rsidP="000146D0">
      <w:pPr>
        <w:tabs>
          <w:tab w:val="left" w:pos="708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112CAEB6" w14:textId="77777777" w:rsidR="00836B99" w:rsidRPr="00CE2CDE" w:rsidRDefault="00836B99" w:rsidP="00AD1925">
      <w:pPr>
        <w:keepNext/>
        <w:numPr>
          <w:ilvl w:val="0"/>
          <w:numId w:val="3"/>
        </w:numPr>
        <w:tabs>
          <w:tab w:val="clear" w:pos="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CE2CDE">
        <w:rPr>
          <w:rFonts w:ascii="Verdana" w:hAnsi="Verdana"/>
          <w:bCs/>
          <w:sz w:val="20"/>
          <w:szCs w:val="20"/>
        </w:rPr>
        <w:t xml:space="preserve">Wykonawca zapłaci Zamawiającemu kary umowne:    </w:t>
      </w:r>
    </w:p>
    <w:p w14:paraId="7A3739DB" w14:textId="4805E3C0" w:rsidR="00836B99" w:rsidRDefault="00836B99" w:rsidP="00AD1925">
      <w:pPr>
        <w:numPr>
          <w:ilvl w:val="0"/>
          <w:numId w:val="25"/>
        </w:numPr>
        <w:tabs>
          <w:tab w:val="clear" w:pos="0"/>
          <w:tab w:val="num" w:pos="1134"/>
        </w:tabs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 przypadku rozwiązania</w:t>
      </w:r>
      <w:r w:rsidR="00F27A52">
        <w:rPr>
          <w:rFonts w:ascii="Verdana" w:hAnsi="Verdana"/>
          <w:sz w:val="20"/>
          <w:szCs w:val="20"/>
        </w:rPr>
        <w:t xml:space="preserve"> lub odstąpienia</w:t>
      </w:r>
      <w:r w:rsidRPr="00CE2CDE">
        <w:rPr>
          <w:rFonts w:ascii="Verdana" w:hAnsi="Verdana"/>
          <w:sz w:val="20"/>
          <w:szCs w:val="20"/>
        </w:rPr>
        <w:t xml:space="preserve"> Umowy przez Zamawiającego, z przyczyn, o których mowa w § 8 ust. 1 </w:t>
      </w:r>
      <w:r w:rsidR="00F27A52">
        <w:rPr>
          <w:rFonts w:ascii="Verdana" w:hAnsi="Verdana"/>
          <w:sz w:val="20"/>
          <w:szCs w:val="20"/>
        </w:rPr>
        <w:t xml:space="preserve">oraz ust. 3 </w:t>
      </w:r>
      <w:r w:rsidRPr="00CE2CDE">
        <w:rPr>
          <w:rFonts w:ascii="Verdana" w:hAnsi="Verdana"/>
          <w:sz w:val="20"/>
          <w:szCs w:val="20"/>
        </w:rPr>
        <w:t>w wysokości</w:t>
      </w:r>
      <w:r w:rsidRPr="00CE2CDE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</w:t>
      </w:r>
      <w:r w:rsidRPr="00CE2CDE">
        <w:rPr>
          <w:rFonts w:ascii="Verdana" w:hAnsi="Verdana"/>
          <w:sz w:val="20"/>
          <w:szCs w:val="20"/>
        </w:rPr>
        <w:t>0 % wynagrodzenia netto, o kt</w:t>
      </w:r>
      <w:r>
        <w:rPr>
          <w:rFonts w:ascii="Verdana" w:hAnsi="Verdana"/>
          <w:sz w:val="20"/>
          <w:szCs w:val="20"/>
        </w:rPr>
        <w:t>órym mowa w § 7 ust. 1 zdanie 1</w:t>
      </w:r>
      <w:r w:rsidRPr="006972E5">
        <w:rPr>
          <w:rFonts w:ascii="Verdana" w:hAnsi="Verdana"/>
          <w:sz w:val="20"/>
          <w:szCs w:val="20"/>
        </w:rPr>
        <w:t>,</w:t>
      </w:r>
    </w:p>
    <w:p w14:paraId="33B37A2D" w14:textId="77777777" w:rsidR="00836B99" w:rsidRPr="00CE2CDE" w:rsidRDefault="00836B99" w:rsidP="00AD1925">
      <w:pPr>
        <w:numPr>
          <w:ilvl w:val="0"/>
          <w:numId w:val="25"/>
        </w:numPr>
        <w:tabs>
          <w:tab w:val="clear" w:pos="0"/>
          <w:tab w:val="num" w:pos="1134"/>
        </w:tabs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za </w:t>
      </w:r>
      <w:r>
        <w:rPr>
          <w:rFonts w:ascii="Verdana" w:hAnsi="Verdana"/>
          <w:sz w:val="20"/>
          <w:szCs w:val="20"/>
        </w:rPr>
        <w:t>zwłokę</w:t>
      </w:r>
      <w:r w:rsidRPr="00CE2CDE">
        <w:rPr>
          <w:rFonts w:ascii="Verdana" w:hAnsi="Verdana"/>
          <w:sz w:val="20"/>
          <w:szCs w:val="20"/>
        </w:rPr>
        <w:t xml:space="preserve"> w przedłożeniu Zamawiającemu raportów zaawansowania finansowego i rzeczowego </w:t>
      </w:r>
      <w:r>
        <w:rPr>
          <w:rFonts w:ascii="Verdana" w:hAnsi="Verdana"/>
          <w:sz w:val="20"/>
          <w:szCs w:val="20"/>
        </w:rPr>
        <w:t>r</w:t>
      </w:r>
      <w:r w:rsidRPr="00CE2CDE">
        <w:rPr>
          <w:rFonts w:ascii="Verdana" w:hAnsi="Verdana"/>
          <w:sz w:val="20"/>
          <w:szCs w:val="20"/>
        </w:rPr>
        <w:t>obót (miesięcznych lub końcowego), o których mowa w § 4, pkt</w:t>
      </w:r>
      <w:r>
        <w:rPr>
          <w:rFonts w:ascii="Verdana" w:hAnsi="Verdana"/>
          <w:sz w:val="20"/>
          <w:szCs w:val="20"/>
        </w:rPr>
        <w:t xml:space="preserve"> A.II.1.12) </w:t>
      </w:r>
      <w:r w:rsidRPr="00CE2CDE">
        <w:rPr>
          <w:rFonts w:ascii="Verdana" w:hAnsi="Verdana"/>
          <w:sz w:val="20"/>
          <w:szCs w:val="20"/>
        </w:rPr>
        <w:t xml:space="preserve">w wysokości </w:t>
      </w:r>
      <w:r>
        <w:rPr>
          <w:rFonts w:ascii="Verdana" w:hAnsi="Verdana"/>
          <w:sz w:val="20"/>
          <w:szCs w:val="20"/>
        </w:rPr>
        <w:t>2</w:t>
      </w:r>
      <w:r w:rsidRPr="00CE2CDE">
        <w:rPr>
          <w:rFonts w:ascii="Verdana" w:hAnsi="Verdana"/>
          <w:sz w:val="20"/>
          <w:szCs w:val="20"/>
        </w:rPr>
        <w:t xml:space="preserve">00,00 PLN za każdy dzień </w:t>
      </w:r>
      <w:r>
        <w:rPr>
          <w:rFonts w:ascii="Verdana" w:hAnsi="Verdana"/>
          <w:sz w:val="20"/>
          <w:szCs w:val="20"/>
        </w:rPr>
        <w:t>zwłoki</w:t>
      </w:r>
      <w:r w:rsidRPr="00CE2CDE">
        <w:rPr>
          <w:rFonts w:ascii="Verdana" w:hAnsi="Verdana"/>
          <w:sz w:val="20"/>
          <w:szCs w:val="20"/>
        </w:rPr>
        <w:t xml:space="preserve">, </w:t>
      </w:r>
    </w:p>
    <w:p w14:paraId="0762CE51" w14:textId="77777777" w:rsidR="00836B99" w:rsidRPr="00CE2CDE" w:rsidRDefault="00836B99" w:rsidP="00AD1925">
      <w:pPr>
        <w:numPr>
          <w:ilvl w:val="0"/>
          <w:numId w:val="25"/>
        </w:numPr>
        <w:tabs>
          <w:tab w:val="clear" w:pos="0"/>
          <w:tab w:val="num" w:pos="1134"/>
        </w:tabs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za nieprzystąpienie do wykonywania Usługi w okresie gwarancji i rękojmi </w:t>
      </w:r>
      <w:r>
        <w:rPr>
          <w:rFonts w:ascii="Verdana" w:hAnsi="Verdana"/>
          <w:sz w:val="20"/>
          <w:szCs w:val="20"/>
        </w:rPr>
        <w:br/>
      </w:r>
      <w:r w:rsidRPr="00CE2CDE">
        <w:rPr>
          <w:rFonts w:ascii="Verdana" w:hAnsi="Verdana"/>
          <w:sz w:val="20"/>
          <w:szCs w:val="20"/>
        </w:rPr>
        <w:t xml:space="preserve">na </w:t>
      </w:r>
      <w:r>
        <w:rPr>
          <w:rFonts w:ascii="Verdana" w:hAnsi="Verdana"/>
          <w:sz w:val="20"/>
          <w:szCs w:val="20"/>
        </w:rPr>
        <w:t>r</w:t>
      </w:r>
      <w:r w:rsidRPr="00CE2CDE">
        <w:rPr>
          <w:rFonts w:ascii="Verdana" w:hAnsi="Verdana"/>
          <w:sz w:val="20"/>
          <w:szCs w:val="20"/>
        </w:rPr>
        <w:t>oboty</w:t>
      </w:r>
      <w:r>
        <w:rPr>
          <w:rFonts w:ascii="Verdana" w:hAnsi="Verdana"/>
          <w:sz w:val="20"/>
          <w:szCs w:val="20"/>
        </w:rPr>
        <w:t xml:space="preserve"> budowlane wykonane w ramach Zadania </w:t>
      </w:r>
      <w:r w:rsidRPr="00CE2CDE">
        <w:rPr>
          <w:rFonts w:ascii="Verdana" w:hAnsi="Verdana"/>
          <w:sz w:val="20"/>
          <w:szCs w:val="20"/>
        </w:rPr>
        <w:t xml:space="preserve">w wysokości </w:t>
      </w:r>
      <w:r>
        <w:rPr>
          <w:rFonts w:ascii="Verdana" w:hAnsi="Verdana"/>
          <w:sz w:val="20"/>
          <w:szCs w:val="20"/>
        </w:rPr>
        <w:t>5</w:t>
      </w:r>
      <w:r w:rsidRPr="00CE2CDE">
        <w:rPr>
          <w:rFonts w:ascii="Verdana" w:hAnsi="Verdana"/>
          <w:sz w:val="20"/>
          <w:szCs w:val="20"/>
        </w:rPr>
        <w:t>00,00 PLN za każdorazowe nieprzystąpienie przez Wykonawcę do wykonywania Usługi na wezwanie Zamawiającego,</w:t>
      </w:r>
    </w:p>
    <w:p w14:paraId="7491B537" w14:textId="3E7D4651" w:rsidR="00836B99" w:rsidRPr="00CE2CDE" w:rsidRDefault="00836B99" w:rsidP="00AD1925">
      <w:pPr>
        <w:numPr>
          <w:ilvl w:val="0"/>
          <w:numId w:val="25"/>
        </w:numPr>
        <w:tabs>
          <w:tab w:val="clear" w:pos="0"/>
          <w:tab w:val="num" w:pos="1134"/>
        </w:tabs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 tytułu nieprzedłożenia przez Wykonawcę w terminach, o których mowa w §</w:t>
      </w:r>
      <w:r w:rsidR="000146D0">
        <w:rPr>
          <w:rFonts w:ascii="Verdana" w:hAnsi="Verdana"/>
          <w:sz w:val="20"/>
          <w:szCs w:val="20"/>
        </w:rPr>
        <w:t> </w:t>
      </w:r>
      <w:r w:rsidRPr="00CE2CDE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5</w:t>
      </w:r>
      <w:r w:rsidRPr="00CE2CDE">
        <w:rPr>
          <w:rFonts w:ascii="Verdana" w:hAnsi="Verdana"/>
          <w:sz w:val="20"/>
          <w:szCs w:val="20"/>
        </w:rPr>
        <w:t xml:space="preserve"> ust. 2</w:t>
      </w:r>
      <w:r>
        <w:rPr>
          <w:rFonts w:ascii="Verdana" w:hAnsi="Verdana"/>
          <w:sz w:val="20"/>
          <w:szCs w:val="20"/>
        </w:rPr>
        <w:t>,</w:t>
      </w:r>
      <w:r w:rsidRPr="00CE2CDE">
        <w:rPr>
          <w:rFonts w:ascii="Verdana" w:hAnsi="Verdana"/>
          <w:sz w:val="20"/>
          <w:szCs w:val="20"/>
        </w:rPr>
        <w:t xml:space="preserve"> ważnej umowy ubezpieczenia wraz z dowodem opłacenia składki ubezpieczeniowej w wysokości </w:t>
      </w:r>
      <w:r>
        <w:rPr>
          <w:rFonts w:ascii="Verdana" w:hAnsi="Verdana"/>
          <w:sz w:val="20"/>
          <w:szCs w:val="20"/>
        </w:rPr>
        <w:t>1</w:t>
      </w:r>
      <w:r w:rsidRPr="00CE2CDE">
        <w:rPr>
          <w:rFonts w:ascii="Verdana" w:hAnsi="Verdana"/>
          <w:sz w:val="20"/>
          <w:szCs w:val="20"/>
        </w:rPr>
        <w:t xml:space="preserve">00,00 PLN za każdy dzień </w:t>
      </w:r>
      <w:r>
        <w:rPr>
          <w:rFonts w:ascii="Verdana" w:hAnsi="Verdana"/>
          <w:sz w:val="20"/>
          <w:szCs w:val="20"/>
        </w:rPr>
        <w:t>zwłoki</w:t>
      </w:r>
      <w:r w:rsidRPr="00CE2CDE">
        <w:rPr>
          <w:rFonts w:ascii="Verdana" w:hAnsi="Verdana"/>
          <w:sz w:val="20"/>
          <w:szCs w:val="20"/>
        </w:rPr>
        <w:t>,</w:t>
      </w:r>
    </w:p>
    <w:p w14:paraId="14E1FD3D" w14:textId="77777777" w:rsidR="00836B99" w:rsidRPr="00CE2CDE" w:rsidRDefault="00836B99" w:rsidP="00AD1925">
      <w:pPr>
        <w:numPr>
          <w:ilvl w:val="0"/>
          <w:numId w:val="25"/>
        </w:numPr>
        <w:tabs>
          <w:tab w:val="clear" w:pos="0"/>
          <w:tab w:val="num" w:pos="1134"/>
        </w:tabs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za nieprzystąpienie do wykonywania Usługi w wydłużonym czasie trwania Usługi, o którym w</w:t>
      </w:r>
      <w:r>
        <w:rPr>
          <w:rFonts w:ascii="Verdana" w:hAnsi="Verdana"/>
          <w:sz w:val="20"/>
          <w:szCs w:val="20"/>
        </w:rPr>
        <w:t xml:space="preserve"> mowa w</w:t>
      </w:r>
      <w:r w:rsidRPr="00CE2CDE">
        <w:rPr>
          <w:rFonts w:ascii="Verdana" w:hAnsi="Verdana"/>
          <w:sz w:val="20"/>
          <w:szCs w:val="20"/>
        </w:rPr>
        <w:t xml:space="preserve"> § 2 ust.</w:t>
      </w:r>
      <w:r>
        <w:rPr>
          <w:rFonts w:ascii="Verdana" w:hAnsi="Verdana"/>
          <w:sz w:val="20"/>
          <w:szCs w:val="20"/>
        </w:rPr>
        <w:t xml:space="preserve"> 3 i 4</w:t>
      </w:r>
      <w:r w:rsidRPr="00CE2CDE">
        <w:rPr>
          <w:rFonts w:ascii="Verdana" w:hAnsi="Verdana"/>
          <w:sz w:val="20"/>
          <w:szCs w:val="20"/>
        </w:rPr>
        <w:t xml:space="preserve"> w wysokości 200,00 PLN za każdy dzień niewykonywania Usługi,</w:t>
      </w:r>
    </w:p>
    <w:p w14:paraId="3CBCC32F" w14:textId="77777777" w:rsidR="00836B99" w:rsidRPr="009B345A" w:rsidRDefault="00836B99" w:rsidP="00AD1925">
      <w:pPr>
        <w:numPr>
          <w:ilvl w:val="0"/>
          <w:numId w:val="25"/>
        </w:numPr>
        <w:tabs>
          <w:tab w:val="clear" w:pos="0"/>
          <w:tab w:val="num" w:pos="1134"/>
        </w:tabs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9B345A">
        <w:rPr>
          <w:rFonts w:ascii="Verdana" w:hAnsi="Verdana"/>
          <w:sz w:val="20"/>
          <w:szCs w:val="20"/>
        </w:rPr>
        <w:t xml:space="preserve">w przypadku niedopełnienia obowiązku określonego w § 5 ust. 7 pkt 2) – </w:t>
      </w:r>
      <w:r w:rsidRPr="009B345A">
        <w:rPr>
          <w:rFonts w:ascii="Verdana" w:hAnsi="Verdana"/>
          <w:sz w:val="20"/>
          <w:szCs w:val="20"/>
        </w:rPr>
        <w:br/>
        <w:t xml:space="preserve">w wysokości </w:t>
      </w:r>
      <w:r>
        <w:rPr>
          <w:rFonts w:ascii="Verdana" w:hAnsi="Verdana"/>
          <w:sz w:val="20"/>
          <w:szCs w:val="20"/>
        </w:rPr>
        <w:t>5</w:t>
      </w:r>
      <w:r w:rsidRPr="009B345A">
        <w:rPr>
          <w:rFonts w:ascii="Verdana" w:hAnsi="Verdana"/>
          <w:sz w:val="20"/>
          <w:szCs w:val="20"/>
        </w:rPr>
        <w:t>00,</w:t>
      </w:r>
      <w:r>
        <w:rPr>
          <w:rFonts w:ascii="Verdana" w:hAnsi="Verdana"/>
          <w:sz w:val="20"/>
          <w:szCs w:val="20"/>
        </w:rPr>
        <w:t>00 PLN, za każdy taki przypadek,</w:t>
      </w:r>
    </w:p>
    <w:p w14:paraId="3098BA7E" w14:textId="64B854AF" w:rsidR="00836B99" w:rsidRPr="0035618A" w:rsidRDefault="00836B99" w:rsidP="00AD1925">
      <w:pPr>
        <w:pStyle w:val="Akapitzlist"/>
        <w:numPr>
          <w:ilvl w:val="0"/>
          <w:numId w:val="25"/>
        </w:numPr>
        <w:tabs>
          <w:tab w:val="clear" w:pos="0"/>
          <w:tab w:val="num" w:pos="1134"/>
        </w:tabs>
        <w:ind w:left="1134" w:hanging="567"/>
        <w:jc w:val="both"/>
        <w:rPr>
          <w:rFonts w:ascii="Verdana" w:hAnsi="Verdana"/>
          <w:i/>
        </w:rPr>
      </w:pPr>
      <w:r w:rsidRPr="001A68F2">
        <w:rPr>
          <w:rFonts w:ascii="Verdana" w:eastAsiaTheme="minorHAnsi" w:hAnsi="Verdana" w:cstheme="minorBidi"/>
          <w:lang w:eastAsia="en-US"/>
        </w:rPr>
        <w:lastRenderedPageBreak/>
        <w:t>w przypadku, gdy funkcję Inspektora nadzoru robót</w:t>
      </w:r>
      <w:r>
        <w:rPr>
          <w:rFonts w:ascii="Verdana" w:eastAsiaTheme="minorHAnsi" w:hAnsi="Verdana" w:cstheme="minorBidi"/>
          <w:lang w:eastAsia="en-US"/>
        </w:rPr>
        <w:t xml:space="preserve"> </w:t>
      </w:r>
      <w:proofErr w:type="spellStart"/>
      <w:r w:rsidR="00B4268E" w:rsidRPr="00B4268E">
        <w:rPr>
          <w:rFonts w:ascii="Verdana" w:eastAsiaTheme="minorHAnsi" w:hAnsi="Verdana" w:cstheme="minorBidi"/>
          <w:lang w:eastAsia="en-US"/>
        </w:rPr>
        <w:t>konstrukcyjno</w:t>
      </w:r>
      <w:proofErr w:type="spellEnd"/>
      <w:r w:rsidR="00B4268E" w:rsidRPr="00B4268E">
        <w:rPr>
          <w:rFonts w:ascii="Verdana" w:eastAsiaTheme="minorHAnsi" w:hAnsi="Verdana" w:cstheme="minorBidi"/>
          <w:lang w:eastAsia="en-US"/>
        </w:rPr>
        <w:t xml:space="preserve"> - budowlanych </w:t>
      </w:r>
      <w:r w:rsidRPr="001A68F2">
        <w:rPr>
          <w:rFonts w:ascii="Verdana" w:eastAsiaTheme="minorHAnsi" w:hAnsi="Verdana" w:cstheme="minorBidi"/>
          <w:lang w:eastAsia="en-US"/>
        </w:rPr>
        <w:t xml:space="preserve"> będzie wykonywała inna osoba niż wskazana w § </w:t>
      </w:r>
      <w:r>
        <w:rPr>
          <w:rFonts w:ascii="Verdana" w:eastAsiaTheme="minorHAnsi" w:hAnsi="Verdana" w:cstheme="minorBidi"/>
          <w:lang w:eastAsia="en-US"/>
        </w:rPr>
        <w:t>5</w:t>
      </w:r>
      <w:r w:rsidRPr="001A68F2">
        <w:rPr>
          <w:rFonts w:ascii="Verdana" w:eastAsiaTheme="minorHAnsi" w:hAnsi="Verdana" w:cstheme="minorBidi"/>
          <w:lang w:eastAsia="en-US"/>
        </w:rPr>
        <w:t xml:space="preserve"> ust.</w:t>
      </w:r>
      <w:r>
        <w:rPr>
          <w:rFonts w:ascii="Verdana" w:eastAsiaTheme="minorHAnsi" w:hAnsi="Verdana" w:cstheme="minorBidi"/>
          <w:lang w:eastAsia="en-US"/>
        </w:rPr>
        <w:t xml:space="preserve"> 1</w:t>
      </w:r>
      <w:r w:rsidRPr="001A68F2">
        <w:rPr>
          <w:rFonts w:ascii="Verdana" w:eastAsiaTheme="minorHAnsi" w:hAnsi="Verdana" w:cstheme="minorBidi"/>
          <w:lang w:eastAsia="en-US"/>
        </w:rPr>
        <w:t xml:space="preserve"> </w:t>
      </w:r>
      <w:r>
        <w:rPr>
          <w:rFonts w:ascii="Verdana" w:eastAsiaTheme="minorHAnsi" w:hAnsi="Verdana" w:cstheme="minorBidi"/>
          <w:lang w:eastAsia="en-US"/>
        </w:rPr>
        <w:t>lub zaakceptowana przez Zamawiającego zgodnie z §5 ust.5</w:t>
      </w:r>
      <w:r w:rsidRPr="001A68F2">
        <w:rPr>
          <w:rFonts w:ascii="Verdana" w:eastAsiaTheme="minorHAnsi" w:hAnsi="Verdana" w:cstheme="minorBidi"/>
          <w:lang w:eastAsia="en-US"/>
        </w:rPr>
        <w:t xml:space="preserve">– w wysokości </w:t>
      </w:r>
      <w:r>
        <w:rPr>
          <w:rFonts w:ascii="Verdana" w:eastAsiaTheme="minorHAnsi" w:hAnsi="Verdana" w:cstheme="minorBidi"/>
          <w:lang w:eastAsia="en-US"/>
        </w:rPr>
        <w:t xml:space="preserve">1000,00 </w:t>
      </w:r>
      <w:r w:rsidRPr="001A68F2">
        <w:rPr>
          <w:rFonts w:ascii="Verdana" w:eastAsiaTheme="minorHAnsi" w:hAnsi="Verdana" w:cstheme="minorBidi"/>
          <w:lang w:eastAsia="en-US"/>
        </w:rPr>
        <w:t>PLN za każdy stwierdzony przypadek,</w:t>
      </w:r>
    </w:p>
    <w:p w14:paraId="6E373422" w14:textId="77777777" w:rsidR="00836B99" w:rsidRPr="0035618A" w:rsidRDefault="00836B99" w:rsidP="00AD1925">
      <w:pPr>
        <w:pStyle w:val="Akapitzlist"/>
        <w:numPr>
          <w:ilvl w:val="0"/>
          <w:numId w:val="25"/>
        </w:numPr>
        <w:tabs>
          <w:tab w:val="clear" w:pos="0"/>
          <w:tab w:val="num" w:pos="1134"/>
        </w:tabs>
        <w:ind w:left="1134" w:hanging="567"/>
        <w:jc w:val="both"/>
        <w:rPr>
          <w:rFonts w:ascii="Verdana" w:hAnsi="Verdana"/>
        </w:rPr>
      </w:pPr>
      <w:r w:rsidRPr="004237AD">
        <w:rPr>
          <w:rFonts w:ascii="Verdana" w:eastAsiaTheme="minorHAnsi" w:hAnsi="Verdana" w:cstheme="minorBidi"/>
          <w:lang w:eastAsia="en-US"/>
        </w:rPr>
        <w:t>w przypadku, gdy usługi objęte Przedmiotem Umowy będzie wykonywał podmiot inny niż Wykonawca lub Podwykonawca skierowany do realizacji Usługi zgodnie z § 14 – w wysokości 5 % wynagrodzenia netto, o którym mowa  w § 7 ust. 1 zdanie pierwsze Umowy.</w:t>
      </w:r>
    </w:p>
    <w:p w14:paraId="56D7FDAD" w14:textId="77777777" w:rsidR="00836B99" w:rsidRPr="0035618A" w:rsidRDefault="00836B99" w:rsidP="00AD1925">
      <w:pPr>
        <w:numPr>
          <w:ilvl w:val="0"/>
          <w:numId w:val="25"/>
        </w:numPr>
        <w:tabs>
          <w:tab w:val="clear" w:pos="0"/>
          <w:tab w:val="num" w:pos="1134"/>
        </w:tabs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z tytułu naruszenia przez Wykonawcę warunków niniejszej umowy w przypadkach innych niż wskazane w </w:t>
      </w:r>
      <w:proofErr w:type="spellStart"/>
      <w:r w:rsidRPr="00CE2CDE">
        <w:rPr>
          <w:rFonts w:ascii="Verdana" w:hAnsi="Verdana"/>
          <w:sz w:val="20"/>
          <w:szCs w:val="20"/>
        </w:rPr>
        <w:t>ppkt</w:t>
      </w:r>
      <w:proofErr w:type="spellEnd"/>
      <w:r w:rsidRPr="00CE2CDE">
        <w:rPr>
          <w:rFonts w:ascii="Verdana" w:hAnsi="Verdana"/>
          <w:sz w:val="20"/>
          <w:szCs w:val="20"/>
        </w:rPr>
        <w:t xml:space="preserve"> od a) do</w:t>
      </w:r>
      <w:r>
        <w:rPr>
          <w:rFonts w:ascii="Verdana" w:hAnsi="Verdana"/>
          <w:sz w:val="20"/>
          <w:szCs w:val="20"/>
        </w:rPr>
        <w:t xml:space="preserve"> h)</w:t>
      </w:r>
      <w:r w:rsidRPr="00CE2CDE">
        <w:rPr>
          <w:rFonts w:ascii="Verdana" w:hAnsi="Verdana"/>
          <w:sz w:val="20"/>
          <w:szCs w:val="20"/>
        </w:rPr>
        <w:t xml:space="preserve">, w wysokości </w:t>
      </w:r>
      <w:r>
        <w:rPr>
          <w:rFonts w:ascii="Verdana" w:hAnsi="Verdana"/>
          <w:sz w:val="20"/>
          <w:szCs w:val="20"/>
        </w:rPr>
        <w:t>5</w:t>
      </w:r>
      <w:r w:rsidRPr="00CE2CDE">
        <w:rPr>
          <w:rFonts w:ascii="Verdana" w:hAnsi="Verdana"/>
          <w:sz w:val="20"/>
          <w:szCs w:val="20"/>
        </w:rPr>
        <w:t xml:space="preserve">00,00 PLN za każdorazowe naruszenie warunków umowy.  </w:t>
      </w:r>
    </w:p>
    <w:p w14:paraId="372BC378" w14:textId="77777777" w:rsidR="00836B99" w:rsidRPr="006972E5" w:rsidRDefault="00836B99" w:rsidP="00AD1925">
      <w:pPr>
        <w:pStyle w:val="Akapitzlist"/>
        <w:numPr>
          <w:ilvl w:val="0"/>
          <w:numId w:val="3"/>
        </w:numPr>
        <w:tabs>
          <w:tab w:val="clear" w:pos="0"/>
          <w:tab w:val="num" w:pos="567"/>
        </w:tabs>
        <w:suppressAutoHyphens/>
        <w:ind w:left="567" w:hanging="567"/>
        <w:jc w:val="both"/>
        <w:rPr>
          <w:rFonts w:ascii="Verdana" w:hAnsi="Verdana"/>
        </w:rPr>
      </w:pPr>
      <w:r w:rsidRPr="006972E5">
        <w:rPr>
          <w:rFonts w:ascii="Verdana" w:hAnsi="Verdana"/>
        </w:rPr>
        <w:t>Zamawiający może potrącić kwotę kary od każdej płatności należnej lub jaka będzie się należeć Wykonawcy. Zapłata kary przez Wykonawcę lub potrącenie przez</w:t>
      </w:r>
      <w:r>
        <w:rPr>
          <w:rFonts w:ascii="Verdana" w:hAnsi="Verdana"/>
        </w:rPr>
        <w:t xml:space="preserve"> </w:t>
      </w:r>
      <w:r w:rsidRPr="006972E5">
        <w:rPr>
          <w:rFonts w:ascii="Verdana" w:hAnsi="Verdana"/>
        </w:rPr>
        <w:t xml:space="preserve">Zamawiającego kwoty kary z płatności należnej Wykonawcy nie zwalnia Wykonawcy </w:t>
      </w:r>
      <w:r>
        <w:rPr>
          <w:rFonts w:ascii="Verdana" w:hAnsi="Verdana"/>
        </w:rPr>
        <w:br/>
      </w:r>
      <w:r w:rsidRPr="006972E5">
        <w:rPr>
          <w:rFonts w:ascii="Verdana" w:hAnsi="Verdana"/>
        </w:rPr>
        <w:t>z innych obowiązków i zobowiązań wynikających z Umowy.</w:t>
      </w:r>
    </w:p>
    <w:p w14:paraId="24F6A278" w14:textId="77777777" w:rsidR="00836B99" w:rsidRDefault="00836B99" w:rsidP="00AD1925">
      <w:pPr>
        <w:numPr>
          <w:ilvl w:val="0"/>
          <w:numId w:val="3"/>
        </w:numPr>
        <w:tabs>
          <w:tab w:val="clear" w:pos="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Zamawiający zastrzega sobie prawo dochodzenia na zasadach ogólnych odszkodowania przewyższającego wysokość zastrzeżonych kar umownych do wysokości rzeczywiście poniesionej szkody i utraconych korzyści.</w:t>
      </w:r>
      <w:r w:rsidRPr="00CE2CDE" w:rsidDel="0027749B">
        <w:rPr>
          <w:rFonts w:ascii="Verdana" w:hAnsi="Verdana"/>
          <w:sz w:val="20"/>
          <w:szCs w:val="20"/>
        </w:rPr>
        <w:t xml:space="preserve"> </w:t>
      </w:r>
    </w:p>
    <w:p w14:paraId="24C3A133" w14:textId="77777777" w:rsidR="00836B99" w:rsidRPr="00945FF7" w:rsidRDefault="00836B99" w:rsidP="00AD1925">
      <w:pPr>
        <w:numPr>
          <w:ilvl w:val="0"/>
          <w:numId w:val="14"/>
        </w:numPr>
        <w:tabs>
          <w:tab w:val="clear" w:pos="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FA415C">
        <w:rPr>
          <w:rFonts w:ascii="Verdana" w:hAnsi="Verdana"/>
          <w:sz w:val="20"/>
          <w:szCs w:val="20"/>
        </w:rPr>
        <w:t>Łączna kwota kar umownych naliczonych zgodnie z treścią ust. 1 nie przekroczy wartości 30% wynagrodzenia netto, o którym mowa w § 7 ust. 1 zdanie 1 umowy.</w:t>
      </w:r>
    </w:p>
    <w:p w14:paraId="000BDF92" w14:textId="76F074D4" w:rsidR="00836B99" w:rsidRPr="00945FF7" w:rsidRDefault="00836B99" w:rsidP="00AD1925">
      <w:pPr>
        <w:numPr>
          <w:ilvl w:val="0"/>
          <w:numId w:val="14"/>
        </w:numPr>
        <w:tabs>
          <w:tab w:val="clear" w:pos="0"/>
          <w:tab w:val="num" w:pos="567"/>
        </w:tabs>
        <w:suppressAutoHyphens/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945FF7">
        <w:rPr>
          <w:rFonts w:ascii="Verdana" w:hAnsi="Verdana"/>
          <w:sz w:val="20"/>
          <w:szCs w:val="20"/>
        </w:rPr>
        <w:t>W przypadku nieprzystąpienia przez Wykonawcę do realizacji Usługi pomimo pisemnego wezwania przez Zamawiającego, Zamawiający będzie uprawniony do</w:t>
      </w:r>
      <w:r w:rsidR="000146D0">
        <w:rPr>
          <w:rFonts w:ascii="Verdana" w:hAnsi="Verdana"/>
          <w:sz w:val="20"/>
          <w:szCs w:val="20"/>
        </w:rPr>
        <w:t> </w:t>
      </w:r>
      <w:r w:rsidRPr="00945FF7">
        <w:rPr>
          <w:rFonts w:ascii="Verdana" w:hAnsi="Verdana"/>
          <w:sz w:val="20"/>
          <w:szCs w:val="20"/>
        </w:rPr>
        <w:t>zlecenia wykonania Usługi osobie trzeciej na koszt Wykonawcy</w:t>
      </w:r>
    </w:p>
    <w:p w14:paraId="425067D4" w14:textId="77777777" w:rsidR="000D61B2" w:rsidRDefault="000D61B2" w:rsidP="000146D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DF26301" w14:textId="2EE92C2C" w:rsidR="00836B99" w:rsidRDefault="00836B99" w:rsidP="000146D0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1</w:t>
      </w:r>
      <w:r w:rsidRPr="00CE2CDE">
        <w:rPr>
          <w:rFonts w:ascii="Verdana" w:hAnsi="Verdana"/>
          <w:b/>
          <w:sz w:val="20"/>
          <w:szCs w:val="20"/>
        </w:rPr>
        <w:t xml:space="preserve"> </w:t>
      </w:r>
      <w:r w:rsidRPr="00CE2CDE">
        <w:rPr>
          <w:rFonts w:ascii="Verdana" w:hAnsi="Verdana" w:cs="Verdana"/>
          <w:b/>
          <w:bCs/>
          <w:sz w:val="20"/>
          <w:szCs w:val="20"/>
        </w:rPr>
        <w:t>Poufność</w:t>
      </w:r>
    </w:p>
    <w:p w14:paraId="524D4715" w14:textId="77777777" w:rsidR="000146D0" w:rsidRPr="00CE2CDE" w:rsidRDefault="000146D0" w:rsidP="000146D0">
      <w:pPr>
        <w:spacing w:after="0" w:line="240" w:lineRule="auto"/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66CD04D7" w14:textId="6DF5D75C" w:rsidR="00836B99" w:rsidRPr="000146D0" w:rsidRDefault="00836B99" w:rsidP="00AD1925">
      <w:pPr>
        <w:pStyle w:val="Akapitzlist"/>
        <w:numPr>
          <w:ilvl w:val="3"/>
          <w:numId w:val="26"/>
        </w:numPr>
        <w:tabs>
          <w:tab w:val="clear" w:pos="0"/>
          <w:tab w:val="left" w:pos="567"/>
        </w:tabs>
        <w:ind w:left="567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Wykonawca zobowiązuje się do zachowania w tajemnicy wszelkich informacji, o</w:t>
      </w:r>
      <w:r w:rsidR="000146D0">
        <w:rPr>
          <w:rFonts w:ascii="Verdana" w:hAnsi="Verdana"/>
        </w:rPr>
        <w:t> </w:t>
      </w:r>
      <w:r w:rsidRPr="000146D0">
        <w:rPr>
          <w:rFonts w:ascii="Verdana" w:hAnsi="Verdana"/>
        </w:rPr>
        <w:t>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05B59181" w14:textId="77777777" w:rsidR="000146D0" w:rsidRDefault="00836B99" w:rsidP="00AD1925">
      <w:pPr>
        <w:pStyle w:val="Akapitzlist"/>
        <w:numPr>
          <w:ilvl w:val="3"/>
          <w:numId w:val="26"/>
        </w:numPr>
        <w:tabs>
          <w:tab w:val="clear" w:pos="0"/>
          <w:tab w:val="left" w:pos="567"/>
        </w:tabs>
        <w:ind w:left="567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 ujawnienie może narazić Zamawiającego na szkodę.</w:t>
      </w:r>
    </w:p>
    <w:p w14:paraId="3C91C91A" w14:textId="21A302F7" w:rsidR="00836B99" w:rsidRPr="000146D0" w:rsidRDefault="00836B99" w:rsidP="00AD1925">
      <w:pPr>
        <w:pStyle w:val="Akapitzlist"/>
        <w:numPr>
          <w:ilvl w:val="3"/>
          <w:numId w:val="26"/>
        </w:numPr>
        <w:tabs>
          <w:tab w:val="clear" w:pos="0"/>
          <w:tab w:val="left" w:pos="567"/>
        </w:tabs>
        <w:ind w:left="567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 xml:space="preserve">Jakiekolwiek przekazywanie, ujawnianie czy wykorzystywanie przez Wykonawcę informacji dotyczących realizacji Przedmiotu umowy dopuszczalne jest jedynie </w:t>
      </w:r>
      <w:r w:rsidRPr="000146D0">
        <w:rPr>
          <w:rFonts w:ascii="Verdana" w:hAnsi="Verdana"/>
        </w:rPr>
        <w:br/>
        <w:t>na żądanie uprawnionych organów władzy publicznej w przypadkach określonych przepisami prawa lub wyłącznie za uprzednim pisemnym zezwoleniem Zamawiającego.</w:t>
      </w:r>
    </w:p>
    <w:p w14:paraId="3FDCB0F4" w14:textId="3892B858" w:rsidR="00836B99" w:rsidRPr="000146D0" w:rsidRDefault="00836B99" w:rsidP="00AD1925">
      <w:pPr>
        <w:pStyle w:val="Akapitzlist"/>
        <w:numPr>
          <w:ilvl w:val="3"/>
          <w:numId w:val="26"/>
        </w:numPr>
        <w:tabs>
          <w:tab w:val="clear" w:pos="0"/>
          <w:tab w:val="left" w:pos="540"/>
          <w:tab w:val="left" w:pos="567"/>
        </w:tabs>
        <w:ind w:left="567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107D5790" w14:textId="7CAC6CBC" w:rsidR="00836B99" w:rsidRPr="000146D0" w:rsidRDefault="00836B99" w:rsidP="00AD1925">
      <w:pPr>
        <w:pStyle w:val="Akapitzlist"/>
        <w:numPr>
          <w:ilvl w:val="0"/>
          <w:numId w:val="26"/>
        </w:numPr>
        <w:tabs>
          <w:tab w:val="clear" w:pos="0"/>
          <w:tab w:val="left" w:pos="540"/>
          <w:tab w:val="left" w:pos="567"/>
        </w:tabs>
        <w:ind w:left="567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 xml:space="preserve">Wykonawca zobowiązuje się nie prowadzić jakiejkolwiek działalności zawodowej, naukowej lub gospodarczej przy wykorzystaniu informacji uzyskanych </w:t>
      </w:r>
      <w:r w:rsidRPr="000146D0">
        <w:rPr>
          <w:rFonts w:ascii="Verdana" w:hAnsi="Verdana"/>
        </w:rPr>
        <w:br/>
        <w:t>od Zamawiającego w związku z wykonaniem Przedmiotu umowy.</w:t>
      </w:r>
    </w:p>
    <w:p w14:paraId="3394D766" w14:textId="60A0D7F9" w:rsidR="00836B99" w:rsidRPr="000146D0" w:rsidRDefault="00836B99" w:rsidP="00AD1925">
      <w:pPr>
        <w:pStyle w:val="Akapitzlist"/>
        <w:numPr>
          <w:ilvl w:val="0"/>
          <w:numId w:val="26"/>
        </w:numPr>
        <w:tabs>
          <w:tab w:val="clear" w:pos="0"/>
          <w:tab w:val="left" w:pos="540"/>
          <w:tab w:val="left" w:pos="567"/>
        </w:tabs>
        <w:ind w:left="567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Wykonawca ponosi wobec Zamawiającego odpowiedzialność za przestrzeganie zobowiązań wskazanych w niniejszym paragrafie również przez Podwykonawców.</w:t>
      </w:r>
    </w:p>
    <w:p w14:paraId="701844B6" w14:textId="77777777" w:rsidR="00836B99" w:rsidRDefault="00836B99" w:rsidP="000146D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E10E018" w14:textId="77777777" w:rsidR="00836B99" w:rsidRDefault="00836B99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E814CD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2</w:t>
      </w:r>
      <w:r w:rsidRPr="00E814CD">
        <w:rPr>
          <w:rFonts w:ascii="Verdana" w:hAnsi="Verdana"/>
          <w:b/>
          <w:sz w:val="20"/>
          <w:szCs w:val="20"/>
        </w:rPr>
        <w:t xml:space="preserve"> Zmiany postanowień umowy</w:t>
      </w:r>
    </w:p>
    <w:p w14:paraId="2FFA1046" w14:textId="77777777" w:rsidR="000146D0" w:rsidRPr="00CE2CDE" w:rsidRDefault="000146D0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1871DACD" w14:textId="77777777" w:rsidR="00836B99" w:rsidRPr="00CE2CDE" w:rsidRDefault="00836B99" w:rsidP="00AD1925">
      <w:pPr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Strony przewidują możliwość dokonywania zmian w Umowie. Poza przypadkami określonymi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w Umowie, zmiany Umowy będą mogły nastąpić w następujących przypadkach:</w:t>
      </w:r>
    </w:p>
    <w:p w14:paraId="62E3BB78" w14:textId="00C6492F" w:rsidR="00836B99" w:rsidRDefault="00836B99" w:rsidP="00AD1925">
      <w:pPr>
        <w:pStyle w:val="Akapitzlist"/>
        <w:numPr>
          <w:ilvl w:val="1"/>
          <w:numId w:val="27"/>
        </w:numPr>
        <w:ind w:left="1134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lastRenderedPageBreak/>
        <w:t>zmiany powszechnie obowiązujących przepisów prawa w zakresie mającym wpływ na realizację Przedmiotu umowy lub świadczenia Stron;</w:t>
      </w:r>
    </w:p>
    <w:p w14:paraId="559BD1FE" w14:textId="5F3EBA16" w:rsidR="00836B99" w:rsidRPr="000146D0" w:rsidRDefault="00836B99" w:rsidP="00AD1925">
      <w:pPr>
        <w:pStyle w:val="Akapitzlist"/>
        <w:numPr>
          <w:ilvl w:val="1"/>
          <w:numId w:val="27"/>
        </w:numPr>
        <w:ind w:left="1134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Strony.</w:t>
      </w:r>
    </w:p>
    <w:p w14:paraId="55D3F096" w14:textId="20B106B1" w:rsidR="00836B99" w:rsidRPr="000146D0" w:rsidRDefault="00836B99" w:rsidP="00AD1925">
      <w:pPr>
        <w:pStyle w:val="Akapitzlist"/>
        <w:numPr>
          <w:ilvl w:val="1"/>
          <w:numId w:val="27"/>
        </w:numPr>
        <w:ind w:left="1134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odmowy wydania przez organy administracji lub inne podmioty wymaganych decyzji, zezwoleń, uzgodnień z przyczyn niezawinionych przez Wykonawcę;</w:t>
      </w:r>
    </w:p>
    <w:p w14:paraId="3EC1993D" w14:textId="4C449963" w:rsidR="00836B99" w:rsidRPr="000146D0" w:rsidRDefault="00836B99" w:rsidP="00AD1925">
      <w:pPr>
        <w:pStyle w:val="Akapitzlist"/>
        <w:numPr>
          <w:ilvl w:val="1"/>
          <w:numId w:val="27"/>
        </w:numPr>
        <w:ind w:left="1134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 xml:space="preserve">konieczności zrealizowania Przedmiotu umowy przy zastosowaniu innych rozwiązań technicznych/technologicznych niż wskazane w dokumentach, </w:t>
      </w:r>
      <w:r w:rsidRPr="000146D0">
        <w:rPr>
          <w:rFonts w:ascii="Verdana" w:hAnsi="Verdana"/>
        </w:rPr>
        <w:br/>
        <w:t>o których mowa  w § 1 ust. 2 Umowy jeżeli jest to niezbędne do prawidłowego wykonania Usługi.</w:t>
      </w:r>
    </w:p>
    <w:p w14:paraId="24207E79" w14:textId="3431403A" w:rsidR="00836B99" w:rsidRPr="000146D0" w:rsidRDefault="00836B99" w:rsidP="00AD1925">
      <w:pPr>
        <w:pStyle w:val="Akapitzlist"/>
        <w:numPr>
          <w:ilvl w:val="1"/>
          <w:numId w:val="27"/>
        </w:numPr>
        <w:ind w:left="1134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wystąpienia konieczności wprowadzenia zmian spowodowanych następującymi okolicznościami:</w:t>
      </w:r>
    </w:p>
    <w:p w14:paraId="0DA09C1C" w14:textId="41F54B32" w:rsidR="00836B99" w:rsidRPr="000146D0" w:rsidRDefault="00836B99" w:rsidP="00AD1925">
      <w:pPr>
        <w:pStyle w:val="Akapitzlist"/>
        <w:numPr>
          <w:ilvl w:val="2"/>
          <w:numId w:val="28"/>
        </w:numPr>
        <w:ind w:left="1134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zaistnienia omyłki pisarskiej lub rachunkowej;</w:t>
      </w:r>
    </w:p>
    <w:p w14:paraId="008E3418" w14:textId="77777777" w:rsidR="000146D0" w:rsidRDefault="00836B99" w:rsidP="00AD1925">
      <w:pPr>
        <w:pStyle w:val="Akapitzlist"/>
        <w:numPr>
          <w:ilvl w:val="2"/>
          <w:numId w:val="28"/>
        </w:numPr>
        <w:ind w:left="1134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>działania siły wyższej uniemożliwiającej wykonanie przedmiotu umowy  zgodnie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 w dostawie energii elektrycznej, promieniowanie lub skażenia, epidemie, pandemie.</w:t>
      </w:r>
    </w:p>
    <w:p w14:paraId="7AB2C035" w14:textId="7418093F" w:rsidR="000146D0" w:rsidRDefault="00836B99" w:rsidP="00AD1925">
      <w:pPr>
        <w:pStyle w:val="Akapitzlist"/>
        <w:numPr>
          <w:ilvl w:val="2"/>
          <w:numId w:val="28"/>
        </w:numPr>
        <w:ind w:left="1134" w:hanging="567"/>
        <w:jc w:val="both"/>
        <w:rPr>
          <w:rFonts w:ascii="Verdana" w:hAnsi="Verdana"/>
        </w:rPr>
      </w:pPr>
      <w:r w:rsidRPr="000146D0">
        <w:rPr>
          <w:rFonts w:ascii="Verdana" w:hAnsi="Verdana"/>
        </w:rPr>
        <w:t xml:space="preserve">rezygnacji przez Zamawiającego z realizacji części zakresu Przedmiotu Umowy. </w:t>
      </w:r>
    </w:p>
    <w:p w14:paraId="52046E92" w14:textId="67E56802" w:rsidR="003E6BF3" w:rsidRPr="003E6BF3" w:rsidRDefault="003E6BF3" w:rsidP="003E6BF3">
      <w:pPr>
        <w:pStyle w:val="Akapitzlist"/>
        <w:numPr>
          <w:ilvl w:val="1"/>
          <w:numId w:val="27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wydłużenia okresu gwarancji/rękojmi przez wykonawcę Robót – w tym wypadku przewiduje się możliwość wydłużenia okresu obowiązywania również i niniejszej Umowy. Wynagrodzenie Wykonawcy zostanie w takim wypadku dostosowane do przedłużonego okresu trwania umowy, przy przyjęciu cen jednostkowych, wskazanych w punkcie 1.2. formularza ofertowego.  </w:t>
      </w:r>
    </w:p>
    <w:p w14:paraId="28046FA4" w14:textId="4483EDD8" w:rsidR="00836B99" w:rsidRPr="00CB08E4" w:rsidRDefault="00836B99" w:rsidP="00AD1925">
      <w:pPr>
        <w:pStyle w:val="Akapitzlist"/>
        <w:numPr>
          <w:ilvl w:val="0"/>
          <w:numId w:val="27"/>
        </w:numPr>
        <w:ind w:left="567" w:hanging="567"/>
        <w:jc w:val="both"/>
        <w:rPr>
          <w:rFonts w:ascii="Verdana" w:hAnsi="Verdana"/>
        </w:rPr>
      </w:pPr>
      <w:r w:rsidRPr="00CB08E4">
        <w:rPr>
          <w:rFonts w:ascii="Verdana" w:hAnsi="Verdana"/>
        </w:rPr>
        <w:t xml:space="preserve">Wszelkie zmiany niniejszej Umowy wymagają formy pisemnej w drodze aneksu pod rygorem nieważności, poza przypadkami wyraźnie w niej wskazanymi oraz </w:t>
      </w:r>
      <w:r w:rsidRPr="00CB08E4">
        <w:rPr>
          <w:rFonts w:ascii="Verdana" w:hAnsi="Verdana"/>
        </w:rPr>
        <w:br/>
        <w:t xml:space="preserve">z zastrzeżeniem, że każda ze Stron może jednostronnie dokonać zmiany w zakresie numerów telefonów/faksów, numeru rachunku bankowego i adresów wskazanych </w:t>
      </w:r>
      <w:r w:rsidRPr="00CB08E4">
        <w:rPr>
          <w:rFonts w:ascii="Verdana" w:hAnsi="Verdana"/>
        </w:rPr>
        <w:br/>
        <w:t xml:space="preserve">w niniejszej Umowie, zawiadamiając o tym pisemnie drugą Stronę niezwłocznie, nie  później jednak niż w terminie 3 dni od chwili dokonania zmiany. </w:t>
      </w:r>
    </w:p>
    <w:p w14:paraId="07323E7B" w14:textId="77777777" w:rsidR="00836B99" w:rsidRDefault="00836B99" w:rsidP="000146D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D93BB1E" w14:textId="0291A7C0" w:rsidR="00836B99" w:rsidRDefault="00836B99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3</w:t>
      </w:r>
      <w:r w:rsidRPr="00CE2CDE">
        <w:rPr>
          <w:rFonts w:ascii="Verdana" w:hAnsi="Verdana"/>
          <w:b/>
          <w:sz w:val="20"/>
          <w:szCs w:val="20"/>
        </w:rPr>
        <w:t xml:space="preserve"> Cesja wierzytelności</w:t>
      </w:r>
    </w:p>
    <w:p w14:paraId="47700EFC" w14:textId="77777777" w:rsidR="000146D0" w:rsidRPr="00CE2CDE" w:rsidRDefault="000146D0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177E3DDA" w14:textId="77777777" w:rsidR="00836B99" w:rsidRDefault="00836B99" w:rsidP="000146D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Zakazuje się cesji wierzytelności wynikającej z niniejszej Umowy bez zgody Zamawiającego wyrażonej na piśmie pod rygorem nieważności.</w:t>
      </w:r>
    </w:p>
    <w:p w14:paraId="61178067" w14:textId="77777777" w:rsidR="00836B99" w:rsidRPr="00CE2CDE" w:rsidRDefault="00836B99" w:rsidP="000146D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DA5CFB3" w14:textId="77777777" w:rsidR="00836B99" w:rsidRDefault="00836B99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4</w:t>
      </w:r>
      <w:r w:rsidRPr="00CE2CDE">
        <w:rPr>
          <w:rFonts w:ascii="Verdana" w:hAnsi="Verdana"/>
          <w:b/>
          <w:sz w:val="20"/>
          <w:szCs w:val="20"/>
        </w:rPr>
        <w:t xml:space="preserve"> Podwykonawcy</w:t>
      </w:r>
    </w:p>
    <w:p w14:paraId="4E47017E" w14:textId="77777777" w:rsidR="000146D0" w:rsidRPr="00CE2CDE" w:rsidRDefault="000146D0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D1DEF87" w14:textId="77777777" w:rsidR="00836B99" w:rsidRPr="00CE2CDE" w:rsidRDefault="00836B99" w:rsidP="00AD1925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Wykonawca może zlecić wykonanie części zakresu Przedmiotu Umowy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Podwykonawcom</w:t>
      </w:r>
      <w:r w:rsidRPr="00592929">
        <w:t xml:space="preserve"> </w:t>
      </w:r>
      <w:r w:rsidRPr="00592929">
        <w:rPr>
          <w:rFonts w:ascii="Verdana" w:hAnsi="Verdana"/>
          <w:sz w:val="20"/>
          <w:szCs w:val="20"/>
        </w:rPr>
        <w:t>jeżeli określił to w złożonej ofercie. Zakres Przedmiotu Umowy wykonywany przy udziale Podwykonawców wynikać musi z treści Formularza ofertowego Wykonawcy.</w:t>
      </w:r>
    </w:p>
    <w:p w14:paraId="407ADE4B" w14:textId="77777777" w:rsidR="00836B99" w:rsidRPr="00CE2CDE" w:rsidRDefault="00836B99" w:rsidP="00AD1925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Wykonawca jest zobowiązany do koordynacji prac realizowanych przez Podwykonawców.</w:t>
      </w:r>
    </w:p>
    <w:p w14:paraId="44AEAB54" w14:textId="77777777" w:rsidR="00836B99" w:rsidRPr="00CE2CDE" w:rsidRDefault="00836B99" w:rsidP="00AD1925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</w:t>
      </w:r>
      <w:r w:rsidRPr="00B03E10">
        <w:rPr>
          <w:rFonts w:ascii="Verdana" w:hAnsi="Verdana"/>
          <w:sz w:val="20"/>
          <w:szCs w:val="20"/>
        </w:rPr>
        <w:t xml:space="preserve">§ 10 ust. 1 pkt </w:t>
      </w:r>
      <w:r>
        <w:rPr>
          <w:rFonts w:ascii="Verdana" w:hAnsi="Verdana"/>
          <w:sz w:val="20"/>
          <w:szCs w:val="20"/>
        </w:rPr>
        <w:t>i)</w:t>
      </w:r>
      <w:r w:rsidRPr="00CE2CDE">
        <w:rPr>
          <w:rFonts w:ascii="Verdana" w:hAnsi="Verdana"/>
          <w:sz w:val="20"/>
          <w:szCs w:val="20"/>
        </w:rPr>
        <w:t xml:space="preserve"> oraz § 8 ust 1 pkt. 3.</w:t>
      </w:r>
    </w:p>
    <w:p w14:paraId="7BEF8550" w14:textId="77777777" w:rsidR="00836B99" w:rsidRPr="00CE2CDE" w:rsidRDefault="00836B99" w:rsidP="00AD1925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lastRenderedPageBreak/>
        <w:t>Wykonawca odpowiada za działania i zaniechania Podwykonawców, jak za własne działania</w:t>
      </w:r>
      <w:r>
        <w:rPr>
          <w:rFonts w:ascii="Verdana" w:hAnsi="Verdana"/>
          <w:sz w:val="20"/>
          <w:szCs w:val="20"/>
        </w:rPr>
        <w:t xml:space="preserve"> </w:t>
      </w:r>
      <w:r w:rsidRPr="00CE2CDE">
        <w:rPr>
          <w:rFonts w:ascii="Verdana" w:hAnsi="Verdana"/>
          <w:sz w:val="20"/>
          <w:szCs w:val="20"/>
        </w:rPr>
        <w:t>i zaniechania.</w:t>
      </w:r>
    </w:p>
    <w:p w14:paraId="2EDA3910" w14:textId="77777777" w:rsidR="00836B99" w:rsidRDefault="00836B99" w:rsidP="00AD1925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Jakakolwiek przerwa w realizacji Przedmiotu Umowy wynikająca z braku Podwykonawcy będzie traktowana, jako przerwa wynikła z przyczyn zależnych od Wykonawcy.</w:t>
      </w:r>
    </w:p>
    <w:p w14:paraId="1BE92536" w14:textId="0074062C" w:rsidR="00836B99" w:rsidRPr="002946BF" w:rsidRDefault="00836B99" w:rsidP="000146D0">
      <w:pPr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94E41">
        <w:rPr>
          <w:rFonts w:ascii="Verdana" w:hAnsi="Verdana"/>
          <w:sz w:val="20"/>
          <w:szCs w:val="20"/>
        </w:rPr>
        <w:t>Powierzenie Podwykonawcy zakresu prac innego niż wskazany w ust. 1 musi być uzasadnione przez Wykonawcę na piśmie i uprzednio zaakceptowane przez Przedstawiciela Zamawiającego. Powyższa zmiana nie wymaga aneksu do Umowy</w:t>
      </w:r>
    </w:p>
    <w:p w14:paraId="5A45398B" w14:textId="77777777" w:rsidR="00836B99" w:rsidRDefault="00836B99" w:rsidP="000146D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CBD7ACA" w14:textId="77777777" w:rsidR="00836B99" w:rsidRDefault="00836B99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 1</w:t>
      </w:r>
      <w:r>
        <w:rPr>
          <w:rFonts w:ascii="Verdana" w:hAnsi="Verdana"/>
          <w:b/>
          <w:sz w:val="20"/>
          <w:szCs w:val="20"/>
        </w:rPr>
        <w:t>5</w:t>
      </w:r>
    </w:p>
    <w:p w14:paraId="5E1A2669" w14:textId="77777777" w:rsidR="000146D0" w:rsidRPr="00CE2CDE" w:rsidRDefault="000146D0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7C1C636F" w14:textId="77777777" w:rsidR="00836B99" w:rsidRPr="00CE2CDE" w:rsidRDefault="00836B99" w:rsidP="00AD1925">
      <w:pPr>
        <w:pStyle w:val="Akapitzlist"/>
        <w:numPr>
          <w:ilvl w:val="0"/>
          <w:numId w:val="6"/>
        </w:numPr>
        <w:overflowPunct/>
        <w:autoSpaceDE/>
        <w:autoSpaceDN/>
        <w:adjustRightInd/>
        <w:ind w:left="567" w:hanging="567"/>
        <w:jc w:val="both"/>
        <w:textAlignment w:val="auto"/>
        <w:rPr>
          <w:rFonts w:ascii="Verdana" w:hAnsi="Verdana"/>
        </w:rPr>
      </w:pPr>
      <w:r w:rsidRPr="00CE2CDE">
        <w:rPr>
          <w:rFonts w:ascii="Verdana" w:hAnsi="Verdana"/>
        </w:rPr>
        <w:t>Wykonawca oświadcza, że jest ubezpieczony od odpowiedzialności cywilnej w zakresie prowadzonej działalności gospodarczej obejmującej Przedmiot umowy, na sumę ubezpieczenia nie mniejszą niż 100 000,00 zł (słownie: sto tysięcy złotych 00/100).</w:t>
      </w:r>
    </w:p>
    <w:p w14:paraId="681F812C" w14:textId="77777777" w:rsidR="00836B99" w:rsidRPr="00B81F67" w:rsidRDefault="00836B99" w:rsidP="00AD1925">
      <w:pPr>
        <w:pStyle w:val="Akapitzlist"/>
        <w:numPr>
          <w:ilvl w:val="0"/>
          <w:numId w:val="6"/>
        </w:numPr>
        <w:overflowPunct/>
        <w:autoSpaceDE/>
        <w:autoSpaceDN/>
        <w:adjustRightInd/>
        <w:ind w:left="567" w:hanging="567"/>
        <w:contextualSpacing w:val="0"/>
        <w:jc w:val="both"/>
        <w:textAlignment w:val="auto"/>
        <w:rPr>
          <w:rFonts w:ascii="Verdana" w:hAnsi="Verdana"/>
        </w:rPr>
      </w:pPr>
      <w:r w:rsidRPr="00B81F67">
        <w:rPr>
          <w:rFonts w:ascii="Verdana" w:hAnsi="Verdana"/>
        </w:rPr>
        <w:t>Wykonawca zobowiązuje się do posiadania ubezpieczenia od odpowiedzialności cywilnej przez cały okres obowiązywania niniejszej umowy. Dowód zawarcia umowy ubezpieczenia, o której mowa w ust. 1 oraz opłacenia składki/</w:t>
      </w:r>
      <w:proofErr w:type="spellStart"/>
      <w:r w:rsidRPr="00B81F67">
        <w:rPr>
          <w:rFonts w:ascii="Verdana" w:hAnsi="Verdana"/>
        </w:rPr>
        <w:t>ek</w:t>
      </w:r>
      <w:proofErr w:type="spellEnd"/>
      <w:r w:rsidRPr="00B81F67">
        <w:rPr>
          <w:rFonts w:ascii="Verdana" w:hAnsi="Verdana"/>
        </w:rPr>
        <w:t xml:space="preserve"> Wykonawca przedłoży w terminie 7 dni od dnia zawarci</w:t>
      </w:r>
      <w:r>
        <w:rPr>
          <w:rFonts w:ascii="Verdana" w:hAnsi="Verdana"/>
        </w:rPr>
        <w:t>a</w:t>
      </w:r>
      <w:r w:rsidRPr="00B81F67">
        <w:rPr>
          <w:rFonts w:ascii="Verdana" w:hAnsi="Verdana"/>
        </w:rPr>
        <w:t xml:space="preserve"> Umowy.</w:t>
      </w:r>
      <w:r>
        <w:rPr>
          <w:rFonts w:ascii="Verdana" w:hAnsi="Verdana"/>
        </w:rPr>
        <w:t xml:space="preserve"> </w:t>
      </w:r>
      <w:r w:rsidRPr="00B81F67">
        <w:rPr>
          <w:rFonts w:ascii="Verdana" w:hAnsi="Verdana"/>
        </w:rPr>
        <w:t>W przypadku gdy umowy lub polisy ubezpieczenia, o których mowa wyżej będą zawarte na okres krótszy niż okres realizacji Przedmiotu Umowy, Wykonawca zobowiązuje się każdorazowo w terminie 7 dni przed upływem ich ważności, dostarczyć Zamawiającemu odnowioną polisę/umowę ubezpieczenia na pozostały okres obowiązywania Umowy oraz dowód opłacenia składki.</w:t>
      </w:r>
    </w:p>
    <w:p w14:paraId="1BAB6BE6" w14:textId="77777777" w:rsidR="00836B99" w:rsidRPr="00CE2CDE" w:rsidRDefault="00836B99" w:rsidP="00AD1925">
      <w:pPr>
        <w:pStyle w:val="Akapitzlist"/>
        <w:numPr>
          <w:ilvl w:val="0"/>
          <w:numId w:val="6"/>
        </w:numPr>
        <w:overflowPunct/>
        <w:autoSpaceDE/>
        <w:autoSpaceDN/>
        <w:adjustRightInd/>
        <w:ind w:left="567" w:hanging="567"/>
        <w:contextualSpacing w:val="0"/>
        <w:jc w:val="both"/>
        <w:textAlignment w:val="auto"/>
        <w:rPr>
          <w:rFonts w:ascii="Verdana" w:hAnsi="Verdana"/>
        </w:rPr>
      </w:pPr>
      <w:r w:rsidRPr="00CE2CDE">
        <w:rPr>
          <w:rFonts w:ascii="Verdana" w:hAnsi="Verdana"/>
        </w:rPr>
        <w:t xml:space="preserve">W przypadku stwierdzenia przez Zamawiającego zaistnienia jakichkolwiek szkód </w:t>
      </w:r>
      <w:r>
        <w:rPr>
          <w:rFonts w:ascii="Verdana" w:hAnsi="Verdana"/>
        </w:rPr>
        <w:br/>
      </w:r>
      <w:r w:rsidRPr="00CE2CDE">
        <w:rPr>
          <w:rFonts w:ascii="Verdana" w:hAnsi="Verdana"/>
        </w:rPr>
        <w:t>w czasie realizacji Przedmiotu umowy przez Wykonawcę, Zamawiający zawiadomi o tym fakcie Wykonawcę, jednocześnie wyznaczając termin i miejsce dokonania oględzin.</w:t>
      </w:r>
    </w:p>
    <w:p w14:paraId="1A571426" w14:textId="77777777" w:rsidR="00836B99" w:rsidRPr="00CE2CDE" w:rsidRDefault="00836B99" w:rsidP="00AD1925">
      <w:pPr>
        <w:pStyle w:val="Akapitzlist"/>
        <w:numPr>
          <w:ilvl w:val="0"/>
          <w:numId w:val="6"/>
        </w:numPr>
        <w:overflowPunct/>
        <w:autoSpaceDE/>
        <w:autoSpaceDN/>
        <w:adjustRightInd/>
        <w:ind w:left="567" w:hanging="567"/>
        <w:contextualSpacing w:val="0"/>
        <w:jc w:val="both"/>
        <w:textAlignment w:val="auto"/>
        <w:rPr>
          <w:rFonts w:ascii="Verdana" w:hAnsi="Verdana"/>
        </w:rPr>
      </w:pPr>
      <w:r w:rsidRPr="00CE2CDE">
        <w:rPr>
          <w:rFonts w:ascii="Verdana" w:hAnsi="Verdana"/>
        </w:rPr>
        <w:t xml:space="preserve">W wyniku dokonanych oględzin, o których mowa w ust. 3, Strony sporządzą protokół szkody, który będzie podstawą do wyliczenia wartości szkody przez Zamawiającego. </w:t>
      </w:r>
      <w:r>
        <w:rPr>
          <w:rFonts w:ascii="Verdana" w:hAnsi="Verdana"/>
        </w:rPr>
        <w:br/>
      </w:r>
      <w:r w:rsidRPr="00CE2CDE">
        <w:rPr>
          <w:rFonts w:ascii="Verdana" w:hAnsi="Verdana"/>
        </w:rPr>
        <w:t>W przypadku braku stawiennictwa Wykonawcy, odmowy sporządzenia lub podpisania protokołu szkody, protokół szkody zostanie sporządzony i podpisany wyłącznie przez Zamawiającego.</w:t>
      </w:r>
    </w:p>
    <w:p w14:paraId="19ACB51F" w14:textId="66D3FC33" w:rsidR="00836B99" w:rsidRDefault="00836B99" w:rsidP="00AD1925">
      <w:pPr>
        <w:pStyle w:val="Akapitzlist"/>
        <w:numPr>
          <w:ilvl w:val="0"/>
          <w:numId w:val="6"/>
        </w:numPr>
        <w:overflowPunct/>
        <w:autoSpaceDE/>
        <w:autoSpaceDN/>
        <w:adjustRightInd/>
        <w:ind w:left="567" w:hanging="567"/>
        <w:contextualSpacing w:val="0"/>
        <w:jc w:val="both"/>
        <w:textAlignment w:val="auto"/>
        <w:rPr>
          <w:rFonts w:ascii="Verdana" w:hAnsi="Verdana"/>
        </w:rPr>
      </w:pPr>
      <w:r w:rsidRPr="00CE2CDE">
        <w:rPr>
          <w:rFonts w:ascii="Verdana" w:hAnsi="Verdana"/>
        </w:rPr>
        <w:t>W przypadku nienaprawienia szkody przez Wykonawcę w terminie wyznaczonym przez Zamawiającego adekwatnym do rozmiarów wyrządzonej szkody, Zamawiający może zlecić jej usunięcie osobie trzeciej na koszt Wykonawcy i/lub potrącić z wynagrodzenia należnego Wykonawcy kwotę odpowiadającą równowartości wyrządzonej szkody.</w:t>
      </w:r>
    </w:p>
    <w:p w14:paraId="3B8CF921" w14:textId="77777777" w:rsidR="00836B99" w:rsidRDefault="00836B99" w:rsidP="000146D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A3E4A0C" w14:textId="77777777" w:rsidR="00836B99" w:rsidRDefault="00836B99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2B2F57">
        <w:rPr>
          <w:rFonts w:ascii="Verdana" w:hAnsi="Verdana"/>
          <w:b/>
          <w:sz w:val="20"/>
          <w:szCs w:val="20"/>
        </w:rPr>
        <w:t>§16 Dane osobowe</w:t>
      </w:r>
    </w:p>
    <w:p w14:paraId="162F6AB3" w14:textId="77777777" w:rsidR="000146D0" w:rsidRPr="00B82B85" w:rsidRDefault="000146D0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FB70191" w14:textId="023CB123" w:rsidR="00B82B85" w:rsidRPr="00B82B85" w:rsidRDefault="00B82B85" w:rsidP="00AD1925">
      <w:pPr>
        <w:pStyle w:val="NormalnyWeb"/>
        <w:numPr>
          <w:ilvl w:val="0"/>
          <w:numId w:val="29"/>
        </w:numPr>
        <w:spacing w:before="0" w:beforeAutospacing="0" w:after="0" w:afterAutospacing="0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B82B85">
        <w:rPr>
          <w:rFonts w:ascii="Verdana" w:hAnsi="Verdana"/>
          <w:color w:val="000000"/>
          <w:sz w:val="20"/>
          <w:szCs w:val="20"/>
        </w:rPr>
        <w:t>Wykonawca w związku z zawarciem i wykonywaniem niniejszej umowy będzie pełnić funkcję:</w:t>
      </w:r>
    </w:p>
    <w:p w14:paraId="3AC3E514" w14:textId="46274627" w:rsidR="00B82B85" w:rsidRPr="00B82B85" w:rsidRDefault="00B82B85" w:rsidP="00AD1925">
      <w:pPr>
        <w:pStyle w:val="NormalnyWeb"/>
        <w:numPr>
          <w:ilvl w:val="1"/>
          <w:numId w:val="30"/>
        </w:numPr>
        <w:spacing w:before="0" w:beforeAutospacing="0" w:after="0" w:afterAutospacing="0"/>
        <w:ind w:left="1134" w:hanging="567"/>
        <w:jc w:val="both"/>
        <w:rPr>
          <w:rFonts w:ascii="Verdana" w:hAnsi="Verdana"/>
          <w:color w:val="000000"/>
          <w:sz w:val="20"/>
          <w:szCs w:val="20"/>
        </w:rPr>
      </w:pPr>
      <w:r w:rsidRPr="00B82B85">
        <w:rPr>
          <w:rFonts w:ascii="Verdana" w:hAnsi="Verdana"/>
          <w:color w:val="000000"/>
          <w:sz w:val="20"/>
          <w:szCs w:val="20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do Umowy.</w:t>
      </w:r>
    </w:p>
    <w:p w14:paraId="0837FC19" w14:textId="5821ED66" w:rsidR="00B82B85" w:rsidRPr="00B82B85" w:rsidRDefault="00B82B85" w:rsidP="00AD1925">
      <w:pPr>
        <w:pStyle w:val="NormalnyWeb"/>
        <w:numPr>
          <w:ilvl w:val="1"/>
          <w:numId w:val="30"/>
        </w:numPr>
        <w:spacing w:before="0" w:beforeAutospacing="0" w:after="0" w:afterAutospacing="0"/>
        <w:ind w:left="1134" w:hanging="567"/>
        <w:jc w:val="both"/>
        <w:rPr>
          <w:rFonts w:ascii="Verdana" w:hAnsi="Verdana"/>
          <w:color w:val="000000"/>
          <w:sz w:val="20"/>
          <w:szCs w:val="20"/>
        </w:rPr>
      </w:pPr>
      <w:r w:rsidRPr="00B82B85">
        <w:rPr>
          <w:rFonts w:ascii="Verdana" w:hAnsi="Verdana"/>
          <w:color w:val="000000"/>
          <w:sz w:val="20"/>
          <w:szCs w:val="20"/>
        </w:rPr>
        <w:t>Samodzielnego administratora danych osobowych, zgodnie z przepisami RODO – w zakresie pozostałych danych osobowych.</w:t>
      </w:r>
    </w:p>
    <w:p w14:paraId="3B11CB42" w14:textId="77777777" w:rsidR="00A77B4D" w:rsidRDefault="00B82B85" w:rsidP="00AD1925">
      <w:pPr>
        <w:pStyle w:val="NormalnyWeb"/>
        <w:numPr>
          <w:ilvl w:val="0"/>
          <w:numId w:val="29"/>
        </w:numPr>
        <w:spacing w:before="0" w:beforeAutospacing="0" w:after="0" w:afterAutospacing="0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B82B85">
        <w:rPr>
          <w:rFonts w:ascii="Verdana" w:hAnsi="Verdana"/>
          <w:color w:val="000000"/>
          <w:sz w:val="20"/>
          <w:szCs w:val="20"/>
        </w:rPr>
        <w:t>Administratorem danych osobowych po stronie Zamawiającego jest Generalny Dyrektor Dróg Krajowych i Autostrad. Administratorem danych po stronie Wykonawcy jest …</w:t>
      </w:r>
      <w:r w:rsidR="00A77B4D">
        <w:rPr>
          <w:rFonts w:ascii="Verdana" w:hAnsi="Verdana"/>
          <w:color w:val="000000"/>
          <w:sz w:val="20"/>
          <w:szCs w:val="20"/>
        </w:rPr>
        <w:t>………………….</w:t>
      </w:r>
    </w:p>
    <w:p w14:paraId="364073D2" w14:textId="0478C7BB" w:rsidR="00A77B4D" w:rsidRPr="003E6BF3" w:rsidRDefault="00B82B85" w:rsidP="003E6BF3">
      <w:pPr>
        <w:pStyle w:val="NormalnyWeb"/>
        <w:numPr>
          <w:ilvl w:val="0"/>
          <w:numId w:val="29"/>
        </w:numPr>
        <w:spacing w:before="0" w:beforeAutospacing="0" w:after="0" w:afterAutospacing="0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A77B4D">
        <w:rPr>
          <w:rFonts w:ascii="Verdana" w:hAnsi="Verdana"/>
          <w:color w:val="000000"/>
          <w:sz w:val="20"/>
          <w:szCs w:val="20"/>
        </w:rPr>
        <w:t xml:space="preserve">Wykonawca zobowiązuje się poinformować wszystkie osoby fizyczne związane z realizacją niniejszej umowy (w tym osoby fizyczne prowadzące działalność </w:t>
      </w:r>
      <w:r w:rsidRPr="00A77B4D">
        <w:rPr>
          <w:rFonts w:ascii="Verdana" w:hAnsi="Verdana"/>
          <w:color w:val="000000"/>
          <w:sz w:val="20"/>
          <w:szCs w:val="20"/>
        </w:rPr>
        <w:lastRenderedPageBreak/>
        <w:t>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4DB1EB21" w14:textId="77777777" w:rsidR="00A77B4D" w:rsidRDefault="00B82B85" w:rsidP="00AD1925">
      <w:pPr>
        <w:pStyle w:val="NormalnyWeb"/>
        <w:numPr>
          <w:ilvl w:val="0"/>
          <w:numId w:val="29"/>
        </w:numPr>
        <w:spacing w:before="0" w:beforeAutospacing="0" w:after="0" w:afterAutospacing="0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A77B4D">
        <w:rPr>
          <w:rFonts w:ascii="Verdana" w:hAnsi="Verdana"/>
          <w:color w:val="000000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 https://www.gov.pl/web/gddkia/przetwarzanie-danych-osobowych-pracownikow-wykonawcow-i-podwykonawcow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638819BD" w14:textId="43C73E68" w:rsidR="00B82B85" w:rsidRDefault="00B82B85" w:rsidP="00AD1925">
      <w:pPr>
        <w:pStyle w:val="NormalnyWeb"/>
        <w:numPr>
          <w:ilvl w:val="0"/>
          <w:numId w:val="29"/>
        </w:numPr>
        <w:spacing w:before="0" w:beforeAutospacing="0" w:after="0" w:afterAutospacing="0"/>
        <w:ind w:left="567" w:hanging="567"/>
        <w:jc w:val="both"/>
        <w:rPr>
          <w:rFonts w:ascii="Verdana" w:hAnsi="Verdana"/>
          <w:color w:val="000000"/>
          <w:sz w:val="20"/>
          <w:szCs w:val="20"/>
        </w:rPr>
      </w:pPr>
      <w:r w:rsidRPr="00A77B4D">
        <w:rPr>
          <w:rFonts w:ascii="Verdana" w:hAnsi="Verdana"/>
          <w:color w:val="00000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05216379" w14:textId="77777777" w:rsidR="00A77B4D" w:rsidRPr="00A77B4D" w:rsidRDefault="00A77B4D" w:rsidP="00A77B4D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/>
          <w:color w:val="000000"/>
          <w:sz w:val="20"/>
          <w:szCs w:val="20"/>
        </w:rPr>
      </w:pPr>
    </w:p>
    <w:p w14:paraId="641F5DA5" w14:textId="77777777" w:rsidR="00836B99" w:rsidRDefault="00836B99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§</w:t>
      </w:r>
      <w:r>
        <w:rPr>
          <w:rFonts w:ascii="Verdana" w:hAnsi="Verdana"/>
          <w:b/>
          <w:sz w:val="20"/>
          <w:szCs w:val="20"/>
        </w:rPr>
        <w:t>17</w:t>
      </w:r>
      <w:r w:rsidRPr="00CE2CDE">
        <w:rPr>
          <w:rFonts w:ascii="Verdana" w:hAnsi="Verdana"/>
          <w:b/>
          <w:sz w:val="20"/>
          <w:szCs w:val="20"/>
        </w:rPr>
        <w:t xml:space="preserve"> Postanowienia końcowe</w:t>
      </w:r>
    </w:p>
    <w:p w14:paraId="400342F6" w14:textId="77777777" w:rsidR="000146D0" w:rsidRPr="00CE2CDE" w:rsidRDefault="000146D0" w:rsidP="000146D0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225881A6" w14:textId="77777777" w:rsidR="00836B99" w:rsidRPr="00CE2CDE" w:rsidRDefault="00836B99" w:rsidP="000146D0">
      <w:p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1. </w:t>
      </w:r>
      <w:r w:rsidRPr="00CE2CDE">
        <w:rPr>
          <w:rFonts w:ascii="Verdana" w:hAnsi="Verdana"/>
          <w:sz w:val="20"/>
          <w:szCs w:val="20"/>
        </w:rPr>
        <w:tab/>
        <w:t>W sprawach nie uregulowanych Umową stosuje się w szczególności przepisy ustawy Kodeksu cywilnego, ustawy Prawo Budowlane.</w:t>
      </w:r>
    </w:p>
    <w:p w14:paraId="387276B3" w14:textId="0E92A9A8" w:rsidR="00836B99" w:rsidRPr="00CE2CDE" w:rsidRDefault="00836B99" w:rsidP="000146D0">
      <w:pPr>
        <w:tabs>
          <w:tab w:val="left" w:pos="9000"/>
        </w:tabs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2. </w:t>
      </w:r>
      <w:r w:rsidRPr="00CE2CDE">
        <w:rPr>
          <w:rFonts w:ascii="Verdana" w:hAnsi="Verdana"/>
          <w:sz w:val="20"/>
          <w:szCs w:val="20"/>
        </w:rPr>
        <w:tab/>
        <w:t xml:space="preserve">Ewentualne spory powstałe w związku z realizacją niniejszej Umowy będą rozstrzygane przez </w:t>
      </w:r>
      <w:r w:rsidR="00795F4E">
        <w:rPr>
          <w:rFonts w:ascii="Verdana" w:hAnsi="Verdana"/>
          <w:sz w:val="20"/>
          <w:szCs w:val="20"/>
        </w:rPr>
        <w:t xml:space="preserve">sąd właściwy dla siedziby Zamawiającego. </w:t>
      </w:r>
    </w:p>
    <w:p w14:paraId="1A40901D" w14:textId="77777777" w:rsidR="00836B99" w:rsidRPr="000B6120" w:rsidRDefault="00836B99" w:rsidP="00AD1925">
      <w:pPr>
        <w:pStyle w:val="Akapitzlist"/>
        <w:numPr>
          <w:ilvl w:val="0"/>
          <w:numId w:val="12"/>
        </w:numPr>
        <w:ind w:left="567" w:hanging="567"/>
        <w:jc w:val="both"/>
        <w:rPr>
          <w:rFonts w:ascii="Verdana" w:hAnsi="Verdana"/>
        </w:rPr>
      </w:pPr>
      <w:r w:rsidRPr="000B6120">
        <w:rPr>
          <w:rFonts w:ascii="Verdana" w:hAnsi="Verdana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39E56F45" w14:textId="77777777" w:rsidR="00836B99" w:rsidRDefault="00836B99" w:rsidP="00AD1925">
      <w:pPr>
        <w:pStyle w:val="Akapitzlist"/>
        <w:numPr>
          <w:ilvl w:val="0"/>
          <w:numId w:val="12"/>
        </w:numPr>
        <w:ind w:left="567" w:hanging="567"/>
        <w:jc w:val="both"/>
        <w:rPr>
          <w:rFonts w:ascii="Verdana" w:hAnsi="Verdana"/>
        </w:rPr>
      </w:pPr>
      <w:r w:rsidRPr="000B6120">
        <w:rPr>
          <w:rFonts w:ascii="Verdana" w:hAnsi="Verdana"/>
        </w:rPr>
        <w:t xml:space="preserve">Datą zawarcia Umowy jest dzień jej podpisania przez ostatnią ze Stron. </w:t>
      </w:r>
    </w:p>
    <w:p w14:paraId="31EA6F87" w14:textId="77777777" w:rsidR="00836B99" w:rsidRDefault="00836B99" w:rsidP="00AD1925">
      <w:pPr>
        <w:pStyle w:val="Akapitzlist"/>
        <w:numPr>
          <w:ilvl w:val="0"/>
          <w:numId w:val="12"/>
        </w:numPr>
        <w:ind w:left="567" w:hanging="567"/>
        <w:jc w:val="both"/>
        <w:rPr>
          <w:rFonts w:ascii="Verdana" w:hAnsi="Verdana"/>
        </w:rPr>
      </w:pPr>
      <w:r w:rsidRPr="000B6120">
        <w:rPr>
          <w:rFonts w:ascii="Verdana" w:hAnsi="Verdana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09C55022" w14:textId="77777777" w:rsidR="00836B99" w:rsidRPr="000B6120" w:rsidRDefault="00836B99" w:rsidP="00AD1925">
      <w:pPr>
        <w:pStyle w:val="Akapitzlist"/>
        <w:numPr>
          <w:ilvl w:val="0"/>
          <w:numId w:val="12"/>
        </w:numPr>
        <w:ind w:left="567" w:hanging="567"/>
        <w:jc w:val="both"/>
        <w:rPr>
          <w:rFonts w:ascii="Verdana" w:hAnsi="Verdana"/>
        </w:rPr>
      </w:pPr>
      <w:r w:rsidRPr="000B6120">
        <w:rPr>
          <w:rFonts w:ascii="Verdana" w:hAnsi="Verdana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719FE3C4" w14:textId="77777777" w:rsidR="00836B99" w:rsidRDefault="00836B99" w:rsidP="00836B99">
      <w:pPr>
        <w:spacing w:after="0" w:line="240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4356F25E" w14:textId="77777777" w:rsidR="000146D0" w:rsidRDefault="000146D0" w:rsidP="00A77B4D">
      <w:pPr>
        <w:spacing w:after="0" w:line="240" w:lineRule="auto"/>
        <w:ind w:right="-49"/>
        <w:rPr>
          <w:rFonts w:ascii="Verdana" w:hAnsi="Verdana"/>
          <w:b/>
          <w:sz w:val="20"/>
          <w:szCs w:val="20"/>
        </w:rPr>
      </w:pPr>
    </w:p>
    <w:p w14:paraId="0EB1AFA0" w14:textId="37538B1D" w:rsidR="000146D0" w:rsidRPr="00CE2CDE" w:rsidRDefault="00836B99" w:rsidP="00264D5A">
      <w:pPr>
        <w:spacing w:after="0" w:line="240" w:lineRule="auto"/>
        <w:ind w:right="-49"/>
        <w:jc w:val="center"/>
        <w:rPr>
          <w:rFonts w:ascii="Verdana" w:hAnsi="Verdana"/>
          <w:b/>
          <w:sz w:val="20"/>
          <w:szCs w:val="20"/>
        </w:rPr>
      </w:pPr>
      <w:r w:rsidRPr="00CE2CDE">
        <w:rPr>
          <w:rFonts w:ascii="Verdana" w:hAnsi="Verdana"/>
          <w:b/>
          <w:sz w:val="20"/>
          <w:szCs w:val="20"/>
        </w:rPr>
        <w:t>PODPISY I PIECZĘCIE</w:t>
      </w:r>
    </w:p>
    <w:p w14:paraId="6F5F5C3B" w14:textId="77777777" w:rsidR="00836B99" w:rsidRPr="00CE2CDE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38623FE4" w14:textId="77777777" w:rsidR="00836B99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  <w:r w:rsidRPr="00CE2CDE">
        <w:rPr>
          <w:rFonts w:ascii="Verdana" w:hAnsi="Verdana" w:cs="Arial"/>
          <w:b/>
          <w:sz w:val="20"/>
          <w:szCs w:val="20"/>
        </w:rPr>
        <w:t xml:space="preserve">      ZAMAWIAJĄCY:                                                            WYKONAWCA:</w:t>
      </w:r>
    </w:p>
    <w:p w14:paraId="2C39DC6E" w14:textId="77777777" w:rsidR="00836B99" w:rsidRPr="00CE2CDE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42CA3031" w14:textId="77777777" w:rsidR="00836B99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61A7A589" w14:textId="77777777" w:rsidR="00836B99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77865B86" w14:textId="77777777" w:rsidR="00836B99" w:rsidRPr="00CE2CDE" w:rsidRDefault="00836B99" w:rsidP="00836B9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78720CF3" w14:textId="77777777" w:rsidR="00836B99" w:rsidRDefault="00836B99" w:rsidP="00836B99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</w:t>
      </w:r>
      <w:r w:rsidRPr="00CE2CDE">
        <w:rPr>
          <w:rFonts w:ascii="Verdana" w:hAnsi="Verdana"/>
          <w:sz w:val="20"/>
          <w:szCs w:val="20"/>
        </w:rPr>
        <w:t>.   .................................</w:t>
      </w:r>
      <w:r w:rsidRPr="00CE2CDE">
        <w:rPr>
          <w:rFonts w:ascii="Verdana" w:hAnsi="Verdana"/>
          <w:sz w:val="20"/>
          <w:szCs w:val="20"/>
        </w:rPr>
        <w:tab/>
        <w:t xml:space="preserve">                                    1.   .............................................</w:t>
      </w:r>
    </w:p>
    <w:p w14:paraId="4A67CE6C" w14:textId="77777777" w:rsidR="00836B99" w:rsidRPr="00CE2CDE" w:rsidRDefault="00836B99" w:rsidP="00836B99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B66E0BA" w14:textId="77777777" w:rsidR="00836B99" w:rsidRPr="00CE2CDE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 xml:space="preserve">    </w:t>
      </w:r>
      <w:r w:rsidRPr="00CE2CDE"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 xml:space="preserve">   </w:t>
      </w:r>
      <w:r w:rsidRPr="00CE2CDE">
        <w:rPr>
          <w:rFonts w:ascii="Verdana" w:hAnsi="Verdana"/>
          <w:i/>
          <w:sz w:val="20"/>
          <w:szCs w:val="20"/>
        </w:rPr>
        <w:t xml:space="preserve"> (podpis)</w:t>
      </w:r>
      <w:r w:rsidRPr="00CE2CDE">
        <w:rPr>
          <w:rFonts w:ascii="Verdana" w:hAnsi="Verdana"/>
          <w:i/>
          <w:sz w:val="20"/>
          <w:szCs w:val="20"/>
        </w:rPr>
        <w:tab/>
      </w:r>
      <w:r w:rsidRPr="00CE2CDE">
        <w:rPr>
          <w:rFonts w:ascii="Verdana" w:hAnsi="Verdana"/>
          <w:i/>
          <w:sz w:val="20"/>
          <w:szCs w:val="20"/>
        </w:rPr>
        <w:tab/>
        <w:t xml:space="preserve">                                            </w:t>
      </w:r>
      <w:r>
        <w:rPr>
          <w:rFonts w:ascii="Verdana" w:hAnsi="Verdana"/>
          <w:i/>
          <w:sz w:val="20"/>
          <w:szCs w:val="20"/>
        </w:rPr>
        <w:t xml:space="preserve">            </w:t>
      </w:r>
      <w:r w:rsidRPr="00CE2CDE">
        <w:rPr>
          <w:rFonts w:ascii="Verdana" w:hAnsi="Verdana"/>
          <w:i/>
          <w:sz w:val="20"/>
          <w:szCs w:val="20"/>
        </w:rPr>
        <w:t>(podpis)</w:t>
      </w:r>
    </w:p>
    <w:p w14:paraId="04C7EABC" w14:textId="77777777" w:rsidR="00836B99" w:rsidRPr="00CE2CDE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76AE536E" w14:textId="76FE9AEF" w:rsidR="00836B99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CE2CDE">
        <w:rPr>
          <w:rFonts w:ascii="Verdana" w:hAnsi="Verdana"/>
          <w:i/>
          <w:sz w:val="20"/>
          <w:szCs w:val="20"/>
        </w:rPr>
        <w:tab/>
      </w:r>
      <w:r w:rsidRPr="00CE2CDE">
        <w:rPr>
          <w:rFonts w:ascii="Verdana" w:hAnsi="Verdana"/>
          <w:i/>
          <w:sz w:val="20"/>
          <w:szCs w:val="20"/>
        </w:rPr>
        <w:tab/>
      </w:r>
    </w:p>
    <w:p w14:paraId="18C39455" w14:textId="77777777" w:rsidR="00836B99" w:rsidRPr="00CE2CDE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221E2D9D" w14:textId="77777777" w:rsidR="00836B99" w:rsidRPr="00CE2CDE" w:rsidRDefault="00836B99" w:rsidP="00836B99">
      <w:pPr>
        <w:spacing w:after="0" w:line="240" w:lineRule="auto"/>
        <w:rPr>
          <w:rFonts w:ascii="Verdana" w:hAnsi="Verdana"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>2.   .................................</w:t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  <w:t xml:space="preserve">         </w:t>
      </w:r>
      <w:r w:rsidRPr="00CE2CDE">
        <w:rPr>
          <w:rFonts w:ascii="Verdana" w:hAnsi="Verdana"/>
          <w:sz w:val="20"/>
          <w:szCs w:val="20"/>
        </w:rPr>
        <w:tab/>
        <w:t>2.   .................................</w:t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sz w:val="20"/>
          <w:szCs w:val="20"/>
        </w:rPr>
        <w:tab/>
        <w:t xml:space="preserve">         </w:t>
      </w:r>
      <w:r w:rsidRPr="00CE2CDE">
        <w:rPr>
          <w:rFonts w:ascii="Verdana" w:hAnsi="Verdana"/>
          <w:sz w:val="20"/>
          <w:szCs w:val="20"/>
        </w:rPr>
        <w:tab/>
      </w:r>
    </w:p>
    <w:p w14:paraId="7AC8A45E" w14:textId="77777777" w:rsidR="00836B99" w:rsidRDefault="00836B9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 w:rsidRPr="00CE2CDE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</w:t>
      </w:r>
      <w:r w:rsidRPr="00CE2CDE">
        <w:rPr>
          <w:rFonts w:ascii="Verdana" w:hAnsi="Verdana"/>
          <w:i/>
          <w:sz w:val="20"/>
          <w:szCs w:val="20"/>
        </w:rPr>
        <w:t xml:space="preserve">(podpis)                                            </w:t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</w:r>
      <w:r>
        <w:rPr>
          <w:rFonts w:ascii="Verdana" w:hAnsi="Verdana"/>
          <w:i/>
          <w:sz w:val="20"/>
          <w:szCs w:val="20"/>
        </w:rPr>
        <w:tab/>
        <w:t xml:space="preserve">    </w:t>
      </w:r>
      <w:r w:rsidRPr="00CE2CDE">
        <w:rPr>
          <w:rFonts w:ascii="Verdana" w:hAnsi="Verdana"/>
          <w:i/>
          <w:sz w:val="20"/>
          <w:szCs w:val="20"/>
        </w:rPr>
        <w:t xml:space="preserve">(podpis)                                             </w:t>
      </w:r>
      <w:r w:rsidRPr="00CE2CDE">
        <w:rPr>
          <w:rFonts w:ascii="Verdana" w:hAnsi="Verdana"/>
          <w:sz w:val="20"/>
          <w:szCs w:val="20"/>
        </w:rPr>
        <w:tab/>
      </w:r>
      <w:r w:rsidRPr="00CE2CDE">
        <w:rPr>
          <w:rFonts w:ascii="Verdana" w:hAnsi="Verdana"/>
          <w:i/>
          <w:sz w:val="20"/>
          <w:szCs w:val="20"/>
        </w:rPr>
        <w:tab/>
        <w:t xml:space="preserve">               </w:t>
      </w:r>
    </w:p>
    <w:p w14:paraId="308CB49F" w14:textId="77777777" w:rsidR="000146D0" w:rsidRDefault="000146D0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</w:p>
    <w:p w14:paraId="109ECE22" w14:textId="1B0CA2C4" w:rsidR="00A77B4D" w:rsidRDefault="00BA538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Sprawdzono pod względem formalnoprawnym</w:t>
      </w:r>
    </w:p>
    <w:p w14:paraId="7FDF0459" w14:textId="3CA9B970" w:rsidR="003E6BF3" w:rsidRDefault="003E6BF3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lastRenderedPageBreak/>
        <w:t>21 sierpnia 2025 r.</w:t>
      </w:r>
    </w:p>
    <w:p w14:paraId="0E64D2BB" w14:textId="4FC15002" w:rsidR="00836B99" w:rsidRDefault="00BA5389" w:rsidP="00836B99">
      <w:pPr>
        <w:spacing w:after="0" w:line="240" w:lineRule="auto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Radca prawny </w:t>
      </w:r>
      <w:r w:rsidR="003E6BF3">
        <w:rPr>
          <w:rFonts w:ascii="Verdana" w:hAnsi="Verdana"/>
          <w:i/>
          <w:sz w:val="20"/>
          <w:szCs w:val="20"/>
        </w:rPr>
        <w:t xml:space="preserve">Arkadiusz Gawron </w:t>
      </w:r>
      <w:r w:rsidR="003F3EB0">
        <w:rPr>
          <w:rFonts w:ascii="Verdana" w:hAnsi="Verdana"/>
          <w:i/>
          <w:sz w:val="20"/>
          <w:szCs w:val="20"/>
        </w:rPr>
        <w:t xml:space="preserve"> </w:t>
      </w:r>
    </w:p>
    <w:p w14:paraId="03B9B421" w14:textId="77777777" w:rsidR="00264D5A" w:rsidRPr="002946BF" w:rsidRDefault="00264D5A" w:rsidP="00264D5A">
      <w:pPr>
        <w:spacing w:after="0" w:line="240" w:lineRule="auto"/>
        <w:rPr>
          <w:rFonts w:ascii="Verdana" w:hAnsi="Verdana"/>
          <w:iCs/>
          <w:sz w:val="20"/>
          <w:szCs w:val="20"/>
        </w:rPr>
      </w:pPr>
    </w:p>
    <w:p w14:paraId="7DA29F8A" w14:textId="208AB11F" w:rsidR="00264D5A" w:rsidRDefault="00264D5A" w:rsidP="00264D5A">
      <w:pPr>
        <w:spacing w:after="0" w:line="240" w:lineRule="auto"/>
        <w:rPr>
          <w:rFonts w:ascii="Verdana" w:hAnsi="Verdana"/>
          <w:iCs/>
          <w:sz w:val="20"/>
          <w:szCs w:val="20"/>
        </w:rPr>
      </w:pPr>
      <w:r w:rsidRPr="002946BF">
        <w:rPr>
          <w:rFonts w:ascii="Verdana" w:hAnsi="Verdana"/>
          <w:iCs/>
          <w:sz w:val="20"/>
          <w:szCs w:val="20"/>
        </w:rPr>
        <w:t>Załącznik:</w:t>
      </w:r>
    </w:p>
    <w:p w14:paraId="72E344B8" w14:textId="73845ED8" w:rsidR="003E6BF3" w:rsidRDefault="003E6BF3" w:rsidP="003E6BF3">
      <w:pPr>
        <w:spacing w:after="0" w:line="24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1.Formularz ofertowy</w:t>
      </w:r>
    </w:p>
    <w:p w14:paraId="3B9FD45C" w14:textId="2633D654" w:rsidR="00264D5A" w:rsidRPr="003E6BF3" w:rsidRDefault="003E6BF3" w:rsidP="003E6BF3">
      <w:pPr>
        <w:spacing w:after="0" w:line="24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 xml:space="preserve">2. </w:t>
      </w:r>
      <w:r w:rsidR="00264D5A" w:rsidRPr="003E6BF3">
        <w:rPr>
          <w:rStyle w:val="FontStyle19"/>
          <w:b w:val="0"/>
          <w:bCs w:val="0"/>
        </w:rPr>
        <w:t>Umowa powierzenia przetwarzania danych osobowych</w:t>
      </w:r>
    </w:p>
    <w:sectPr w:rsidR="00264D5A" w:rsidRPr="003E6BF3" w:rsidSect="0035618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716D1" w14:textId="77777777" w:rsidR="00B26751" w:rsidRDefault="00B26751" w:rsidP="00E74969">
      <w:pPr>
        <w:spacing w:after="0" w:line="240" w:lineRule="auto"/>
      </w:pPr>
      <w:r>
        <w:separator/>
      </w:r>
    </w:p>
  </w:endnote>
  <w:endnote w:type="continuationSeparator" w:id="0">
    <w:p w14:paraId="68BBE1EB" w14:textId="77777777" w:rsidR="00B26751" w:rsidRDefault="00B26751" w:rsidP="00E74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9704321"/>
      <w:docPartObj>
        <w:docPartGallery w:val="Page Numbers (Bottom of Page)"/>
        <w:docPartUnique/>
      </w:docPartObj>
    </w:sdtPr>
    <w:sdtEndPr/>
    <w:sdtContent>
      <w:p w14:paraId="5E6C2CED" w14:textId="5F6277B7" w:rsidR="009B345A" w:rsidRDefault="005E2227">
        <w:pPr>
          <w:pStyle w:val="Stopka"/>
          <w:jc w:val="right"/>
        </w:pPr>
        <w:r>
          <w:fldChar w:fldCharType="begin"/>
        </w:r>
        <w:r w:rsidR="008B0DA0">
          <w:instrText>PAGE   \* MERGEFORMAT</w:instrText>
        </w:r>
        <w:r>
          <w:fldChar w:fldCharType="separate"/>
        </w:r>
        <w:r w:rsidR="003F3EB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704561D" w14:textId="77777777" w:rsidR="009B345A" w:rsidRDefault="009B34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421DF" w14:textId="77777777" w:rsidR="00B26751" w:rsidRDefault="00B26751" w:rsidP="00E74969">
      <w:pPr>
        <w:spacing w:after="0" w:line="240" w:lineRule="auto"/>
      </w:pPr>
      <w:r>
        <w:separator/>
      </w:r>
    </w:p>
  </w:footnote>
  <w:footnote w:type="continuationSeparator" w:id="0">
    <w:p w14:paraId="0B1519ED" w14:textId="77777777" w:rsidR="00B26751" w:rsidRDefault="00B26751" w:rsidP="00E74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958E020C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382E896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E0281DBE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B8D4497"/>
    <w:multiLevelType w:val="hybridMultilevel"/>
    <w:tmpl w:val="0F98A03A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0CB11A50"/>
    <w:multiLevelType w:val="hybridMultilevel"/>
    <w:tmpl w:val="D50CC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B70723"/>
    <w:multiLevelType w:val="hybridMultilevel"/>
    <w:tmpl w:val="325AFEFC"/>
    <w:lvl w:ilvl="0" w:tplc="0415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18CA2F67"/>
    <w:multiLevelType w:val="hybridMultilevel"/>
    <w:tmpl w:val="A2D40AF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113EF"/>
    <w:multiLevelType w:val="hybridMultilevel"/>
    <w:tmpl w:val="CBC26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57640"/>
    <w:multiLevelType w:val="hybridMultilevel"/>
    <w:tmpl w:val="DCDC80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BB5143"/>
    <w:multiLevelType w:val="hybridMultilevel"/>
    <w:tmpl w:val="68981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C658FF"/>
    <w:multiLevelType w:val="hybridMultilevel"/>
    <w:tmpl w:val="9454F2D8"/>
    <w:lvl w:ilvl="0" w:tplc="C7B646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4742B"/>
    <w:multiLevelType w:val="multilevel"/>
    <w:tmpl w:val="2026B98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C6C37"/>
    <w:multiLevelType w:val="hybridMultilevel"/>
    <w:tmpl w:val="708072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5655D"/>
    <w:multiLevelType w:val="hybridMultilevel"/>
    <w:tmpl w:val="37D09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4053A"/>
    <w:multiLevelType w:val="multilevel"/>
    <w:tmpl w:val="51AEE188"/>
    <w:lvl w:ilvl="0">
      <w:start w:val="1"/>
      <w:numFmt w:val="lowerLetter"/>
      <w:lvlText w:val="%1.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22" w15:restartNumberingAfterBreak="0">
    <w:nsid w:val="42E34BE1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23" w15:restartNumberingAfterBreak="0">
    <w:nsid w:val="46382803"/>
    <w:multiLevelType w:val="hybridMultilevel"/>
    <w:tmpl w:val="5B068D22"/>
    <w:lvl w:ilvl="0" w:tplc="3878CE36">
      <w:start w:val="3"/>
      <w:numFmt w:val="decimal"/>
      <w:lvlText w:val="%1.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54CEE"/>
    <w:multiLevelType w:val="hybridMultilevel"/>
    <w:tmpl w:val="FCFC011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561ADE"/>
    <w:multiLevelType w:val="hybridMultilevel"/>
    <w:tmpl w:val="F6EA1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017FF"/>
    <w:multiLevelType w:val="hybridMultilevel"/>
    <w:tmpl w:val="9E8611A8"/>
    <w:lvl w:ilvl="0" w:tplc="CAA6CD1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821F5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655DD1"/>
    <w:multiLevelType w:val="multilevel"/>
    <w:tmpl w:val="2026B98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59224179"/>
    <w:multiLevelType w:val="hybridMultilevel"/>
    <w:tmpl w:val="06F65138"/>
    <w:name w:val="WW8Num92"/>
    <w:lvl w:ilvl="0" w:tplc="005E90E2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8401C"/>
    <w:multiLevelType w:val="hybridMultilevel"/>
    <w:tmpl w:val="F7DA13F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64E2B"/>
    <w:multiLevelType w:val="hybridMultilevel"/>
    <w:tmpl w:val="E5243E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C50A5"/>
    <w:multiLevelType w:val="hybridMultilevel"/>
    <w:tmpl w:val="5D1C91B4"/>
    <w:lvl w:ilvl="0" w:tplc="1C1E35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366D2"/>
    <w:multiLevelType w:val="multilevel"/>
    <w:tmpl w:val="2D6AB1CE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4" w15:restartNumberingAfterBreak="0">
    <w:nsid w:val="73C927DF"/>
    <w:multiLevelType w:val="hybridMultilevel"/>
    <w:tmpl w:val="E5405756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3D343C7"/>
    <w:multiLevelType w:val="hybridMultilevel"/>
    <w:tmpl w:val="2520AB74"/>
    <w:lvl w:ilvl="0" w:tplc="0415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6" w15:restartNumberingAfterBreak="0">
    <w:nsid w:val="7486191B"/>
    <w:multiLevelType w:val="hybridMultilevel"/>
    <w:tmpl w:val="541ADF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055E502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257C60"/>
    <w:multiLevelType w:val="multilevel"/>
    <w:tmpl w:val="372A9630"/>
    <w:lvl w:ilvl="0">
      <w:start w:val="1"/>
      <w:numFmt w:val="lowerLetter"/>
      <w:lvlText w:val="%1."/>
      <w:lvlJc w:val="left"/>
      <w:pPr>
        <w:tabs>
          <w:tab w:val="num" w:pos="0"/>
        </w:tabs>
        <w:ind w:left="114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num w:numId="1" w16cid:durableId="12901682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3003130">
    <w:abstractNumId w:val="4"/>
  </w:num>
  <w:num w:numId="3" w16cid:durableId="1228958751">
    <w:abstractNumId w:val="2"/>
  </w:num>
  <w:num w:numId="4" w16cid:durableId="1825004562">
    <w:abstractNumId w:val="14"/>
  </w:num>
  <w:num w:numId="5" w16cid:durableId="1453787516">
    <w:abstractNumId w:val="16"/>
  </w:num>
  <w:num w:numId="6" w16cid:durableId="727729977">
    <w:abstractNumId w:val="31"/>
  </w:num>
  <w:num w:numId="7" w16cid:durableId="630743629">
    <w:abstractNumId w:val="18"/>
  </w:num>
  <w:num w:numId="8" w16cid:durableId="1089812092">
    <w:abstractNumId w:val="22"/>
  </w:num>
  <w:num w:numId="9" w16cid:durableId="1731149144">
    <w:abstractNumId w:val="13"/>
  </w:num>
  <w:num w:numId="10" w16cid:durableId="20335302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6172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3516684">
    <w:abstractNumId w:val="23"/>
  </w:num>
  <w:num w:numId="13" w16cid:durableId="439380362">
    <w:abstractNumId w:val="26"/>
  </w:num>
  <w:num w:numId="14" w16cid:durableId="449399138">
    <w:abstractNumId w:val="27"/>
  </w:num>
  <w:num w:numId="15" w16cid:durableId="1457942054">
    <w:abstractNumId w:val="30"/>
  </w:num>
  <w:num w:numId="16" w16cid:durableId="1911887893">
    <w:abstractNumId w:val="19"/>
  </w:num>
  <w:num w:numId="17" w16cid:durableId="1522933478">
    <w:abstractNumId w:val="21"/>
  </w:num>
  <w:num w:numId="18" w16cid:durableId="1688940995">
    <w:abstractNumId w:val="10"/>
  </w:num>
  <w:num w:numId="19" w16cid:durableId="1580939943">
    <w:abstractNumId w:val="11"/>
  </w:num>
  <w:num w:numId="20" w16cid:durableId="658919523">
    <w:abstractNumId w:val="35"/>
  </w:num>
  <w:num w:numId="21" w16cid:durableId="36399045">
    <w:abstractNumId w:val="9"/>
  </w:num>
  <w:num w:numId="22" w16cid:durableId="900749323">
    <w:abstractNumId w:val="24"/>
  </w:num>
  <w:num w:numId="23" w16cid:durableId="1202936405">
    <w:abstractNumId w:val="20"/>
  </w:num>
  <w:num w:numId="24" w16cid:durableId="714353490">
    <w:abstractNumId w:val="34"/>
  </w:num>
  <w:num w:numId="25" w16cid:durableId="815300089">
    <w:abstractNumId w:val="37"/>
  </w:num>
  <w:num w:numId="26" w16cid:durableId="1365788452">
    <w:abstractNumId w:val="17"/>
  </w:num>
  <w:num w:numId="27" w16cid:durableId="635794140">
    <w:abstractNumId w:val="36"/>
  </w:num>
  <w:num w:numId="28" w16cid:durableId="1753500265">
    <w:abstractNumId w:val="29"/>
  </w:num>
  <w:num w:numId="29" w16cid:durableId="1031960025">
    <w:abstractNumId w:val="15"/>
  </w:num>
  <w:num w:numId="30" w16cid:durableId="757363979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00A"/>
    <w:rsid w:val="00000A2F"/>
    <w:rsid w:val="00002991"/>
    <w:rsid w:val="00003FBF"/>
    <w:rsid w:val="000108CB"/>
    <w:rsid w:val="00011F49"/>
    <w:rsid w:val="000146D0"/>
    <w:rsid w:val="00016C54"/>
    <w:rsid w:val="00031CA9"/>
    <w:rsid w:val="000375C9"/>
    <w:rsid w:val="00037B8B"/>
    <w:rsid w:val="000411F9"/>
    <w:rsid w:val="00044758"/>
    <w:rsid w:val="00060690"/>
    <w:rsid w:val="0006181D"/>
    <w:rsid w:val="00062370"/>
    <w:rsid w:val="000629B8"/>
    <w:rsid w:val="00063460"/>
    <w:rsid w:val="0006352B"/>
    <w:rsid w:val="00064A59"/>
    <w:rsid w:val="000748D8"/>
    <w:rsid w:val="0008020E"/>
    <w:rsid w:val="000806CC"/>
    <w:rsid w:val="00081AF8"/>
    <w:rsid w:val="00081D38"/>
    <w:rsid w:val="00082F3D"/>
    <w:rsid w:val="0008674B"/>
    <w:rsid w:val="00093D28"/>
    <w:rsid w:val="00093F44"/>
    <w:rsid w:val="000A6F21"/>
    <w:rsid w:val="000B3AFC"/>
    <w:rsid w:val="000B6120"/>
    <w:rsid w:val="000C0323"/>
    <w:rsid w:val="000C1FF6"/>
    <w:rsid w:val="000D61B2"/>
    <w:rsid w:val="000D6872"/>
    <w:rsid w:val="000E0C64"/>
    <w:rsid w:val="000E595E"/>
    <w:rsid w:val="00101129"/>
    <w:rsid w:val="00104302"/>
    <w:rsid w:val="0010438A"/>
    <w:rsid w:val="00106CD0"/>
    <w:rsid w:val="001120B3"/>
    <w:rsid w:val="00112B15"/>
    <w:rsid w:val="0011672C"/>
    <w:rsid w:val="0012248A"/>
    <w:rsid w:val="00125187"/>
    <w:rsid w:val="00127E08"/>
    <w:rsid w:val="00130161"/>
    <w:rsid w:val="0013091E"/>
    <w:rsid w:val="0014462C"/>
    <w:rsid w:val="001553BB"/>
    <w:rsid w:val="0016198A"/>
    <w:rsid w:val="001653DA"/>
    <w:rsid w:val="00165A9F"/>
    <w:rsid w:val="00170E43"/>
    <w:rsid w:val="0017199E"/>
    <w:rsid w:val="001745CB"/>
    <w:rsid w:val="0017494E"/>
    <w:rsid w:val="00184001"/>
    <w:rsid w:val="00193020"/>
    <w:rsid w:val="0019792F"/>
    <w:rsid w:val="001A29C6"/>
    <w:rsid w:val="001A435B"/>
    <w:rsid w:val="001A5C87"/>
    <w:rsid w:val="001A68F2"/>
    <w:rsid w:val="001C4E8A"/>
    <w:rsid w:val="001E0BDA"/>
    <w:rsid w:val="001E49F4"/>
    <w:rsid w:val="001E6A75"/>
    <w:rsid w:val="001F561F"/>
    <w:rsid w:val="001F65CD"/>
    <w:rsid w:val="002002CB"/>
    <w:rsid w:val="002047C8"/>
    <w:rsid w:val="00204B36"/>
    <w:rsid w:val="00205890"/>
    <w:rsid w:val="00207777"/>
    <w:rsid w:val="002105E6"/>
    <w:rsid w:val="00210C0F"/>
    <w:rsid w:val="0021633A"/>
    <w:rsid w:val="00221053"/>
    <w:rsid w:val="002210BB"/>
    <w:rsid w:val="00225C3A"/>
    <w:rsid w:val="00225C93"/>
    <w:rsid w:val="0023000F"/>
    <w:rsid w:val="00243939"/>
    <w:rsid w:val="00254058"/>
    <w:rsid w:val="00260FFE"/>
    <w:rsid w:val="00263C9E"/>
    <w:rsid w:val="00264D5A"/>
    <w:rsid w:val="00267CB0"/>
    <w:rsid w:val="00267D25"/>
    <w:rsid w:val="00274E34"/>
    <w:rsid w:val="0027749B"/>
    <w:rsid w:val="00280397"/>
    <w:rsid w:val="002814B3"/>
    <w:rsid w:val="00285CE5"/>
    <w:rsid w:val="00291EA7"/>
    <w:rsid w:val="00293545"/>
    <w:rsid w:val="002943C0"/>
    <w:rsid w:val="002946BF"/>
    <w:rsid w:val="00296B76"/>
    <w:rsid w:val="002A5636"/>
    <w:rsid w:val="002B2F57"/>
    <w:rsid w:val="002B7C5B"/>
    <w:rsid w:val="002C4521"/>
    <w:rsid w:val="002C7B77"/>
    <w:rsid w:val="002D7638"/>
    <w:rsid w:val="002E076E"/>
    <w:rsid w:val="002E2D21"/>
    <w:rsid w:val="002E5721"/>
    <w:rsid w:val="002F342C"/>
    <w:rsid w:val="002F71A7"/>
    <w:rsid w:val="00301075"/>
    <w:rsid w:val="00301914"/>
    <w:rsid w:val="003071EF"/>
    <w:rsid w:val="003132DA"/>
    <w:rsid w:val="003239B3"/>
    <w:rsid w:val="00330578"/>
    <w:rsid w:val="00331B14"/>
    <w:rsid w:val="003333C8"/>
    <w:rsid w:val="003359ED"/>
    <w:rsid w:val="0035289C"/>
    <w:rsid w:val="00354C25"/>
    <w:rsid w:val="0035618A"/>
    <w:rsid w:val="003638CD"/>
    <w:rsid w:val="00364E86"/>
    <w:rsid w:val="003652D4"/>
    <w:rsid w:val="0036584C"/>
    <w:rsid w:val="00371785"/>
    <w:rsid w:val="00374022"/>
    <w:rsid w:val="003844A0"/>
    <w:rsid w:val="0039147E"/>
    <w:rsid w:val="003933CE"/>
    <w:rsid w:val="0039548A"/>
    <w:rsid w:val="003B5D8A"/>
    <w:rsid w:val="003B6023"/>
    <w:rsid w:val="003B66CD"/>
    <w:rsid w:val="003C42EF"/>
    <w:rsid w:val="003D0280"/>
    <w:rsid w:val="003D052F"/>
    <w:rsid w:val="003D0743"/>
    <w:rsid w:val="003D2EBE"/>
    <w:rsid w:val="003D3145"/>
    <w:rsid w:val="003D7220"/>
    <w:rsid w:val="003E68BD"/>
    <w:rsid w:val="003E6BF3"/>
    <w:rsid w:val="003E791C"/>
    <w:rsid w:val="003F3EB0"/>
    <w:rsid w:val="00402F1A"/>
    <w:rsid w:val="00406B48"/>
    <w:rsid w:val="004127F8"/>
    <w:rsid w:val="004157A3"/>
    <w:rsid w:val="004237AD"/>
    <w:rsid w:val="00424C82"/>
    <w:rsid w:val="0042583D"/>
    <w:rsid w:val="004427ED"/>
    <w:rsid w:val="0044461A"/>
    <w:rsid w:val="00445D62"/>
    <w:rsid w:val="00447649"/>
    <w:rsid w:val="00462625"/>
    <w:rsid w:val="004641E5"/>
    <w:rsid w:val="00471BAF"/>
    <w:rsid w:val="004762ED"/>
    <w:rsid w:val="00477189"/>
    <w:rsid w:val="00477722"/>
    <w:rsid w:val="00481D7F"/>
    <w:rsid w:val="00487F83"/>
    <w:rsid w:val="00491D80"/>
    <w:rsid w:val="00492EBF"/>
    <w:rsid w:val="00496D81"/>
    <w:rsid w:val="004A0A2F"/>
    <w:rsid w:val="004B0179"/>
    <w:rsid w:val="004B06C3"/>
    <w:rsid w:val="004B1281"/>
    <w:rsid w:val="004C5AB3"/>
    <w:rsid w:val="004C5D4D"/>
    <w:rsid w:val="004D480D"/>
    <w:rsid w:val="004D5CE5"/>
    <w:rsid w:val="004D7184"/>
    <w:rsid w:val="004E7351"/>
    <w:rsid w:val="004E7FAF"/>
    <w:rsid w:val="004F2EDB"/>
    <w:rsid w:val="004F42CF"/>
    <w:rsid w:val="004F6E83"/>
    <w:rsid w:val="0050054E"/>
    <w:rsid w:val="00501605"/>
    <w:rsid w:val="00501EB1"/>
    <w:rsid w:val="0050373D"/>
    <w:rsid w:val="00504D4A"/>
    <w:rsid w:val="005052AE"/>
    <w:rsid w:val="0050651F"/>
    <w:rsid w:val="005073A6"/>
    <w:rsid w:val="00512787"/>
    <w:rsid w:val="00513D23"/>
    <w:rsid w:val="00515D94"/>
    <w:rsid w:val="00516467"/>
    <w:rsid w:val="00517BBA"/>
    <w:rsid w:val="005206CF"/>
    <w:rsid w:val="00521450"/>
    <w:rsid w:val="00534D84"/>
    <w:rsid w:val="00546E06"/>
    <w:rsid w:val="00547CCF"/>
    <w:rsid w:val="005520E8"/>
    <w:rsid w:val="00552503"/>
    <w:rsid w:val="00553667"/>
    <w:rsid w:val="00554E1B"/>
    <w:rsid w:val="0056078F"/>
    <w:rsid w:val="00560CA0"/>
    <w:rsid w:val="00584373"/>
    <w:rsid w:val="00590E57"/>
    <w:rsid w:val="00592929"/>
    <w:rsid w:val="005969CD"/>
    <w:rsid w:val="005A1FD8"/>
    <w:rsid w:val="005A24CE"/>
    <w:rsid w:val="005A51E2"/>
    <w:rsid w:val="005B4A7E"/>
    <w:rsid w:val="005C180A"/>
    <w:rsid w:val="005C2D90"/>
    <w:rsid w:val="005D0B2E"/>
    <w:rsid w:val="005E01AF"/>
    <w:rsid w:val="005E2227"/>
    <w:rsid w:val="005E3E47"/>
    <w:rsid w:val="005E6B09"/>
    <w:rsid w:val="005F0B1E"/>
    <w:rsid w:val="005F2FEE"/>
    <w:rsid w:val="005F7242"/>
    <w:rsid w:val="00602357"/>
    <w:rsid w:val="006171DA"/>
    <w:rsid w:val="00621742"/>
    <w:rsid w:val="006244A7"/>
    <w:rsid w:val="00624AEA"/>
    <w:rsid w:val="0063123B"/>
    <w:rsid w:val="00632121"/>
    <w:rsid w:val="0063630C"/>
    <w:rsid w:val="0064016F"/>
    <w:rsid w:val="00645578"/>
    <w:rsid w:val="006455B9"/>
    <w:rsid w:val="00654B84"/>
    <w:rsid w:val="00655926"/>
    <w:rsid w:val="00657FCC"/>
    <w:rsid w:val="00662F13"/>
    <w:rsid w:val="00663FD5"/>
    <w:rsid w:val="00665A76"/>
    <w:rsid w:val="00665D89"/>
    <w:rsid w:val="006711FA"/>
    <w:rsid w:val="00671D49"/>
    <w:rsid w:val="00673F89"/>
    <w:rsid w:val="00674502"/>
    <w:rsid w:val="006751E2"/>
    <w:rsid w:val="006770CF"/>
    <w:rsid w:val="006808BE"/>
    <w:rsid w:val="0068646F"/>
    <w:rsid w:val="0068677B"/>
    <w:rsid w:val="006959D3"/>
    <w:rsid w:val="00696398"/>
    <w:rsid w:val="006972E5"/>
    <w:rsid w:val="006A587F"/>
    <w:rsid w:val="006B06C7"/>
    <w:rsid w:val="006B1282"/>
    <w:rsid w:val="006B30E5"/>
    <w:rsid w:val="006B54C3"/>
    <w:rsid w:val="006C1DB6"/>
    <w:rsid w:val="006D4685"/>
    <w:rsid w:val="006D77A3"/>
    <w:rsid w:val="006E45CA"/>
    <w:rsid w:val="006E7D22"/>
    <w:rsid w:val="006F0A6F"/>
    <w:rsid w:val="006F2639"/>
    <w:rsid w:val="006F3110"/>
    <w:rsid w:val="00701E95"/>
    <w:rsid w:val="00714CDD"/>
    <w:rsid w:val="0072162D"/>
    <w:rsid w:val="007311E3"/>
    <w:rsid w:val="00731DD0"/>
    <w:rsid w:val="00732D44"/>
    <w:rsid w:val="00733447"/>
    <w:rsid w:val="00733957"/>
    <w:rsid w:val="00734E8B"/>
    <w:rsid w:val="00752156"/>
    <w:rsid w:val="0075652C"/>
    <w:rsid w:val="00757EA0"/>
    <w:rsid w:val="00761AE1"/>
    <w:rsid w:val="00761BE6"/>
    <w:rsid w:val="0077068B"/>
    <w:rsid w:val="007771B6"/>
    <w:rsid w:val="00777B58"/>
    <w:rsid w:val="00780E55"/>
    <w:rsid w:val="00784D3A"/>
    <w:rsid w:val="00786A9B"/>
    <w:rsid w:val="00790CAB"/>
    <w:rsid w:val="00792577"/>
    <w:rsid w:val="00792BA6"/>
    <w:rsid w:val="00793E38"/>
    <w:rsid w:val="00794B2B"/>
    <w:rsid w:val="00794E41"/>
    <w:rsid w:val="00795254"/>
    <w:rsid w:val="00795F4E"/>
    <w:rsid w:val="007A0B80"/>
    <w:rsid w:val="007A5FDA"/>
    <w:rsid w:val="007B01E9"/>
    <w:rsid w:val="007B6FC1"/>
    <w:rsid w:val="007C240C"/>
    <w:rsid w:val="007D2F91"/>
    <w:rsid w:val="007E53C0"/>
    <w:rsid w:val="007F543E"/>
    <w:rsid w:val="007F6B03"/>
    <w:rsid w:val="00802DF7"/>
    <w:rsid w:val="0080464C"/>
    <w:rsid w:val="008074D7"/>
    <w:rsid w:val="00810D72"/>
    <w:rsid w:val="0081154E"/>
    <w:rsid w:val="00813C5B"/>
    <w:rsid w:val="00822D34"/>
    <w:rsid w:val="00825DBA"/>
    <w:rsid w:val="00827E68"/>
    <w:rsid w:val="00830D1C"/>
    <w:rsid w:val="00830D39"/>
    <w:rsid w:val="00833E7D"/>
    <w:rsid w:val="00834D97"/>
    <w:rsid w:val="00835929"/>
    <w:rsid w:val="00836B99"/>
    <w:rsid w:val="008371FE"/>
    <w:rsid w:val="00842BEB"/>
    <w:rsid w:val="00842C08"/>
    <w:rsid w:val="00843F6C"/>
    <w:rsid w:val="00852A44"/>
    <w:rsid w:val="00856F23"/>
    <w:rsid w:val="00857201"/>
    <w:rsid w:val="00862BDF"/>
    <w:rsid w:val="00874A0F"/>
    <w:rsid w:val="00880CDE"/>
    <w:rsid w:val="00883656"/>
    <w:rsid w:val="00885D10"/>
    <w:rsid w:val="00896FB6"/>
    <w:rsid w:val="008974CB"/>
    <w:rsid w:val="008A0B8F"/>
    <w:rsid w:val="008A2483"/>
    <w:rsid w:val="008A3AE5"/>
    <w:rsid w:val="008B0DA0"/>
    <w:rsid w:val="008B1F56"/>
    <w:rsid w:val="008B3FF2"/>
    <w:rsid w:val="008C4A74"/>
    <w:rsid w:val="008C6F87"/>
    <w:rsid w:val="008D2F2A"/>
    <w:rsid w:val="008D5D10"/>
    <w:rsid w:val="008E417C"/>
    <w:rsid w:val="008E48EF"/>
    <w:rsid w:val="009016E0"/>
    <w:rsid w:val="009020B4"/>
    <w:rsid w:val="009025F6"/>
    <w:rsid w:val="009041A6"/>
    <w:rsid w:val="00904BE1"/>
    <w:rsid w:val="009159B6"/>
    <w:rsid w:val="00915A37"/>
    <w:rsid w:val="00915E3A"/>
    <w:rsid w:val="00917CAA"/>
    <w:rsid w:val="0092214E"/>
    <w:rsid w:val="00922C1B"/>
    <w:rsid w:val="00926084"/>
    <w:rsid w:val="00927675"/>
    <w:rsid w:val="00930DA9"/>
    <w:rsid w:val="00931C70"/>
    <w:rsid w:val="00933C8B"/>
    <w:rsid w:val="00934EC3"/>
    <w:rsid w:val="00941D92"/>
    <w:rsid w:val="00941F51"/>
    <w:rsid w:val="00942D12"/>
    <w:rsid w:val="00943069"/>
    <w:rsid w:val="00943F92"/>
    <w:rsid w:val="00945FF7"/>
    <w:rsid w:val="009515DC"/>
    <w:rsid w:val="0095198F"/>
    <w:rsid w:val="00960818"/>
    <w:rsid w:val="00960FA3"/>
    <w:rsid w:val="009612E2"/>
    <w:rsid w:val="00963CEE"/>
    <w:rsid w:val="009644A4"/>
    <w:rsid w:val="00977804"/>
    <w:rsid w:val="00977E12"/>
    <w:rsid w:val="00981128"/>
    <w:rsid w:val="00983D93"/>
    <w:rsid w:val="00987F76"/>
    <w:rsid w:val="00991C86"/>
    <w:rsid w:val="009946CB"/>
    <w:rsid w:val="0099609D"/>
    <w:rsid w:val="009A238E"/>
    <w:rsid w:val="009B2AF6"/>
    <w:rsid w:val="009B3130"/>
    <w:rsid w:val="009B345A"/>
    <w:rsid w:val="009B5045"/>
    <w:rsid w:val="009B6A91"/>
    <w:rsid w:val="009B7E95"/>
    <w:rsid w:val="009C0DB8"/>
    <w:rsid w:val="009C4527"/>
    <w:rsid w:val="009D7DDA"/>
    <w:rsid w:val="009E07FB"/>
    <w:rsid w:val="009E31BE"/>
    <w:rsid w:val="009E5240"/>
    <w:rsid w:val="009E6597"/>
    <w:rsid w:val="009E7426"/>
    <w:rsid w:val="009F2D11"/>
    <w:rsid w:val="009F5E45"/>
    <w:rsid w:val="00A016D6"/>
    <w:rsid w:val="00A04B21"/>
    <w:rsid w:val="00A06EBD"/>
    <w:rsid w:val="00A07426"/>
    <w:rsid w:val="00A10F7D"/>
    <w:rsid w:val="00A15A18"/>
    <w:rsid w:val="00A23F96"/>
    <w:rsid w:val="00A2486C"/>
    <w:rsid w:val="00A24E1B"/>
    <w:rsid w:val="00A312CE"/>
    <w:rsid w:val="00A3584C"/>
    <w:rsid w:val="00A42376"/>
    <w:rsid w:val="00A45C7A"/>
    <w:rsid w:val="00A56B0C"/>
    <w:rsid w:val="00A668C2"/>
    <w:rsid w:val="00A71EBF"/>
    <w:rsid w:val="00A72965"/>
    <w:rsid w:val="00A741DA"/>
    <w:rsid w:val="00A756DB"/>
    <w:rsid w:val="00A760DD"/>
    <w:rsid w:val="00A77B4D"/>
    <w:rsid w:val="00A803A4"/>
    <w:rsid w:val="00A81B6C"/>
    <w:rsid w:val="00A856F7"/>
    <w:rsid w:val="00A870C0"/>
    <w:rsid w:val="00A9426E"/>
    <w:rsid w:val="00A9628D"/>
    <w:rsid w:val="00A9632A"/>
    <w:rsid w:val="00A9716A"/>
    <w:rsid w:val="00A97D2E"/>
    <w:rsid w:val="00AA60BD"/>
    <w:rsid w:val="00AA7D7A"/>
    <w:rsid w:val="00AB145C"/>
    <w:rsid w:val="00AB151B"/>
    <w:rsid w:val="00AC4D8C"/>
    <w:rsid w:val="00AD1925"/>
    <w:rsid w:val="00AD40E1"/>
    <w:rsid w:val="00AD647F"/>
    <w:rsid w:val="00AD68FC"/>
    <w:rsid w:val="00AE6B14"/>
    <w:rsid w:val="00AF0C31"/>
    <w:rsid w:val="00B027FC"/>
    <w:rsid w:val="00B03E10"/>
    <w:rsid w:val="00B07889"/>
    <w:rsid w:val="00B07E1B"/>
    <w:rsid w:val="00B26751"/>
    <w:rsid w:val="00B3077D"/>
    <w:rsid w:val="00B35C47"/>
    <w:rsid w:val="00B40F40"/>
    <w:rsid w:val="00B4268E"/>
    <w:rsid w:val="00B44BC6"/>
    <w:rsid w:val="00B45C9B"/>
    <w:rsid w:val="00B5175F"/>
    <w:rsid w:val="00B52FF7"/>
    <w:rsid w:val="00B5667B"/>
    <w:rsid w:val="00B56739"/>
    <w:rsid w:val="00B5747A"/>
    <w:rsid w:val="00B57C39"/>
    <w:rsid w:val="00B62073"/>
    <w:rsid w:val="00B6734B"/>
    <w:rsid w:val="00B673B2"/>
    <w:rsid w:val="00B75596"/>
    <w:rsid w:val="00B81230"/>
    <w:rsid w:val="00B81F67"/>
    <w:rsid w:val="00B82B85"/>
    <w:rsid w:val="00B83162"/>
    <w:rsid w:val="00B84A8D"/>
    <w:rsid w:val="00B9366F"/>
    <w:rsid w:val="00B96240"/>
    <w:rsid w:val="00BA1DE6"/>
    <w:rsid w:val="00BA5389"/>
    <w:rsid w:val="00BB35B3"/>
    <w:rsid w:val="00BB5CEA"/>
    <w:rsid w:val="00BC0F97"/>
    <w:rsid w:val="00BD15D0"/>
    <w:rsid w:val="00BD1A83"/>
    <w:rsid w:val="00BD47E5"/>
    <w:rsid w:val="00BD6E92"/>
    <w:rsid w:val="00BE5B7C"/>
    <w:rsid w:val="00BE5C8D"/>
    <w:rsid w:val="00BE7F99"/>
    <w:rsid w:val="00C018F9"/>
    <w:rsid w:val="00C04D7D"/>
    <w:rsid w:val="00C07CBB"/>
    <w:rsid w:val="00C14767"/>
    <w:rsid w:val="00C21B50"/>
    <w:rsid w:val="00C2318C"/>
    <w:rsid w:val="00C32517"/>
    <w:rsid w:val="00C33801"/>
    <w:rsid w:val="00C41B97"/>
    <w:rsid w:val="00C42435"/>
    <w:rsid w:val="00C55A5D"/>
    <w:rsid w:val="00C56D54"/>
    <w:rsid w:val="00C57DB5"/>
    <w:rsid w:val="00C620F3"/>
    <w:rsid w:val="00C7488A"/>
    <w:rsid w:val="00C75893"/>
    <w:rsid w:val="00C81A3B"/>
    <w:rsid w:val="00C83FB9"/>
    <w:rsid w:val="00C9121D"/>
    <w:rsid w:val="00C96EBA"/>
    <w:rsid w:val="00CA2B62"/>
    <w:rsid w:val="00CA6051"/>
    <w:rsid w:val="00CA619D"/>
    <w:rsid w:val="00CB08E4"/>
    <w:rsid w:val="00CB14B0"/>
    <w:rsid w:val="00CB1D85"/>
    <w:rsid w:val="00CB4E36"/>
    <w:rsid w:val="00CC74D7"/>
    <w:rsid w:val="00CE293A"/>
    <w:rsid w:val="00CE2CDE"/>
    <w:rsid w:val="00CE2FE5"/>
    <w:rsid w:val="00CE4939"/>
    <w:rsid w:val="00CF17BA"/>
    <w:rsid w:val="00CF48ED"/>
    <w:rsid w:val="00CF54A2"/>
    <w:rsid w:val="00CF79AB"/>
    <w:rsid w:val="00CF79D1"/>
    <w:rsid w:val="00D00D76"/>
    <w:rsid w:val="00D04989"/>
    <w:rsid w:val="00D0583B"/>
    <w:rsid w:val="00D06FAF"/>
    <w:rsid w:val="00D07ED6"/>
    <w:rsid w:val="00D10D8B"/>
    <w:rsid w:val="00D12D1C"/>
    <w:rsid w:val="00D2004D"/>
    <w:rsid w:val="00D2099E"/>
    <w:rsid w:val="00D23ECC"/>
    <w:rsid w:val="00D243B2"/>
    <w:rsid w:val="00D24ABB"/>
    <w:rsid w:val="00D27C90"/>
    <w:rsid w:val="00D33B4B"/>
    <w:rsid w:val="00D35662"/>
    <w:rsid w:val="00D37F28"/>
    <w:rsid w:val="00D40E17"/>
    <w:rsid w:val="00D4381C"/>
    <w:rsid w:val="00D5171D"/>
    <w:rsid w:val="00D52576"/>
    <w:rsid w:val="00D52E45"/>
    <w:rsid w:val="00D56519"/>
    <w:rsid w:val="00D731FE"/>
    <w:rsid w:val="00D73AB1"/>
    <w:rsid w:val="00D75EC5"/>
    <w:rsid w:val="00D825DD"/>
    <w:rsid w:val="00D84031"/>
    <w:rsid w:val="00D90CBD"/>
    <w:rsid w:val="00D9493A"/>
    <w:rsid w:val="00DA355F"/>
    <w:rsid w:val="00DA419F"/>
    <w:rsid w:val="00DA6AB8"/>
    <w:rsid w:val="00DB788E"/>
    <w:rsid w:val="00DC153A"/>
    <w:rsid w:val="00DC31E4"/>
    <w:rsid w:val="00DC527E"/>
    <w:rsid w:val="00DC74CD"/>
    <w:rsid w:val="00DD3DBC"/>
    <w:rsid w:val="00DD7EF2"/>
    <w:rsid w:val="00DE0862"/>
    <w:rsid w:val="00DF2519"/>
    <w:rsid w:val="00E11E5C"/>
    <w:rsid w:val="00E1346B"/>
    <w:rsid w:val="00E22BB9"/>
    <w:rsid w:val="00E22E76"/>
    <w:rsid w:val="00E27EAD"/>
    <w:rsid w:val="00E3057A"/>
    <w:rsid w:val="00E42CDD"/>
    <w:rsid w:val="00E44F69"/>
    <w:rsid w:val="00E52985"/>
    <w:rsid w:val="00E56A1A"/>
    <w:rsid w:val="00E56F25"/>
    <w:rsid w:val="00E63928"/>
    <w:rsid w:val="00E651B8"/>
    <w:rsid w:val="00E65E01"/>
    <w:rsid w:val="00E71C94"/>
    <w:rsid w:val="00E72830"/>
    <w:rsid w:val="00E7332C"/>
    <w:rsid w:val="00E74969"/>
    <w:rsid w:val="00E76993"/>
    <w:rsid w:val="00E76F5B"/>
    <w:rsid w:val="00E77EEE"/>
    <w:rsid w:val="00E814CD"/>
    <w:rsid w:val="00E86DC6"/>
    <w:rsid w:val="00E9243C"/>
    <w:rsid w:val="00EA1710"/>
    <w:rsid w:val="00EA1E7D"/>
    <w:rsid w:val="00EB4DEF"/>
    <w:rsid w:val="00EC37F4"/>
    <w:rsid w:val="00EC4480"/>
    <w:rsid w:val="00EC65A9"/>
    <w:rsid w:val="00ED0C08"/>
    <w:rsid w:val="00ED794C"/>
    <w:rsid w:val="00EE0359"/>
    <w:rsid w:val="00EE3AE6"/>
    <w:rsid w:val="00EF1C80"/>
    <w:rsid w:val="00EF24CA"/>
    <w:rsid w:val="00EF74FA"/>
    <w:rsid w:val="00F0226F"/>
    <w:rsid w:val="00F02E5C"/>
    <w:rsid w:val="00F03F69"/>
    <w:rsid w:val="00F04F53"/>
    <w:rsid w:val="00F10D94"/>
    <w:rsid w:val="00F14B74"/>
    <w:rsid w:val="00F16513"/>
    <w:rsid w:val="00F211FA"/>
    <w:rsid w:val="00F23EEB"/>
    <w:rsid w:val="00F24B6E"/>
    <w:rsid w:val="00F26CFE"/>
    <w:rsid w:val="00F27A52"/>
    <w:rsid w:val="00F31B86"/>
    <w:rsid w:val="00F36B0F"/>
    <w:rsid w:val="00F47F84"/>
    <w:rsid w:val="00F52B25"/>
    <w:rsid w:val="00F54679"/>
    <w:rsid w:val="00F57AEE"/>
    <w:rsid w:val="00F600E9"/>
    <w:rsid w:val="00F615E8"/>
    <w:rsid w:val="00F6467C"/>
    <w:rsid w:val="00F72808"/>
    <w:rsid w:val="00F7600A"/>
    <w:rsid w:val="00F835F9"/>
    <w:rsid w:val="00F83EF2"/>
    <w:rsid w:val="00F95B95"/>
    <w:rsid w:val="00F96C93"/>
    <w:rsid w:val="00F96D0A"/>
    <w:rsid w:val="00F97464"/>
    <w:rsid w:val="00F97D39"/>
    <w:rsid w:val="00FA24A5"/>
    <w:rsid w:val="00FA415C"/>
    <w:rsid w:val="00FA46DA"/>
    <w:rsid w:val="00FA7CA9"/>
    <w:rsid w:val="00FB60E1"/>
    <w:rsid w:val="00FC44CB"/>
    <w:rsid w:val="00FC6449"/>
    <w:rsid w:val="00FD0261"/>
    <w:rsid w:val="00FD6670"/>
    <w:rsid w:val="00FF05C2"/>
    <w:rsid w:val="00FF1A52"/>
    <w:rsid w:val="00FF1EB3"/>
    <w:rsid w:val="00FF2534"/>
    <w:rsid w:val="00FF3909"/>
    <w:rsid w:val="00FF3A63"/>
    <w:rsid w:val="00FF3E0C"/>
    <w:rsid w:val="00FF5630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B060"/>
  <w15:docId w15:val="{5354435C-F5A7-4339-B7D8-084B29CA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B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E3057A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E3057A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3057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49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49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496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66F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A23F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E7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D22"/>
  </w:style>
  <w:style w:type="paragraph" w:styleId="Stopka">
    <w:name w:val="footer"/>
    <w:basedOn w:val="Normalny"/>
    <w:link w:val="StopkaZnak"/>
    <w:uiPriority w:val="99"/>
    <w:unhideWhenUsed/>
    <w:rsid w:val="006E7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D22"/>
  </w:style>
  <w:style w:type="character" w:styleId="Odwoaniedokomentarza">
    <w:name w:val="annotation reference"/>
    <w:basedOn w:val="Domylnaczcionkaakapitu"/>
    <w:uiPriority w:val="99"/>
    <w:semiHidden/>
    <w:unhideWhenUsed/>
    <w:rsid w:val="007C24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24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24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24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240C"/>
    <w:rPr>
      <w:b/>
      <w:bCs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locked/>
    <w:rsid w:val="00B44BC6"/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unhideWhenUsed/>
    <w:rsid w:val="00B44BC6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44BC6"/>
    <w:rPr>
      <w:sz w:val="20"/>
      <w:szCs w:val="20"/>
    </w:rPr>
  </w:style>
  <w:style w:type="character" w:styleId="Odwoanieprzypisudolnego">
    <w:name w:val="footnote reference"/>
    <w:semiHidden/>
    <w:unhideWhenUsed/>
    <w:rsid w:val="00B44BC6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5037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0373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12">
    <w:name w:val="Style12"/>
    <w:basedOn w:val="Normalny"/>
    <w:uiPriority w:val="99"/>
    <w:rsid w:val="002803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3">
    <w:name w:val="Font Style23"/>
    <w:basedOn w:val="Domylnaczcionkaakapitu"/>
    <w:uiPriority w:val="99"/>
    <w:rsid w:val="00280397"/>
    <w:rPr>
      <w:rFonts w:ascii="Calibri" w:hAnsi="Calibri" w:cs="Calibri"/>
      <w:b/>
      <w:bCs/>
      <w:i/>
      <w:iCs/>
      <w:sz w:val="34"/>
      <w:szCs w:val="34"/>
    </w:rPr>
  </w:style>
  <w:style w:type="paragraph" w:customStyle="1" w:styleId="tytu">
    <w:name w:val="tytuł"/>
    <w:basedOn w:val="Normalny"/>
    <w:next w:val="Normalny"/>
    <w:autoRedefine/>
    <w:rsid w:val="00A07426"/>
    <w:pPr>
      <w:spacing w:after="120"/>
      <w:ind w:left="284"/>
      <w:jc w:val="both"/>
      <w:outlineLvl w:val="0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4268E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B82B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264D5A"/>
    <w:rPr>
      <w:rFonts w:ascii="Verdana" w:hAnsi="Verdana" w:cs="Verdan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9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61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0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79995-159D-4064-8647-78F7DE451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5275</Words>
  <Characters>31656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Koczy Agnieszka</cp:lastModifiedBy>
  <cp:revision>2</cp:revision>
  <cp:lastPrinted>2022-12-05T11:48:00Z</cp:lastPrinted>
  <dcterms:created xsi:type="dcterms:W3CDTF">2025-09-17T07:19:00Z</dcterms:created>
  <dcterms:modified xsi:type="dcterms:W3CDTF">2025-09-17T07:19:00Z</dcterms:modified>
</cp:coreProperties>
</file>